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CBF07" w14:textId="77777777" w:rsidR="00351C65" w:rsidRPr="00035E34" w:rsidRDefault="00351C65" w:rsidP="006B39D8">
      <w:pPr>
        <w:jc w:val="center"/>
        <w:rPr>
          <w:b/>
          <w:caps/>
          <w:sz w:val="32"/>
          <w:szCs w:val="28"/>
        </w:rPr>
      </w:pPr>
    </w:p>
    <w:p w14:paraId="3CE73ACE" w14:textId="0239E682" w:rsidR="006B39D8" w:rsidRPr="00035E34" w:rsidRDefault="00744685" w:rsidP="006B39D8">
      <w:pPr>
        <w:jc w:val="center"/>
        <w:rPr>
          <w:b/>
          <w:caps/>
          <w:sz w:val="32"/>
          <w:szCs w:val="28"/>
        </w:rPr>
      </w:pPr>
      <w:r w:rsidRPr="00035E34">
        <w:rPr>
          <w:b/>
          <w:caps/>
          <w:sz w:val="32"/>
          <w:szCs w:val="28"/>
        </w:rPr>
        <w:t>Špecifikácia činností</w:t>
      </w:r>
    </w:p>
    <w:p w14:paraId="0DC7C0CA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7383E1C4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>Žiadateľ:</w:t>
      </w:r>
      <w:r w:rsidRPr="00035E34">
        <w:rPr>
          <w:rFonts w:ascii="Times New Roman" w:hAnsi="Times New Roman"/>
        </w:rPr>
        <w:tab/>
        <w:t xml:space="preserve">Názov </w:t>
      </w:r>
    </w:p>
    <w:p w14:paraId="2579203B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Adresa, PSČ, Sídlo, IČO</w:t>
      </w:r>
    </w:p>
    <w:p w14:paraId="32D62D0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Názov pracoviska1, Adresa, PSČ, Sídlo</w:t>
      </w:r>
    </w:p>
    <w:p w14:paraId="5D897AB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ab/>
        <w:t>Názov pracoviska2, Adresa, PSČ, Sídlo</w:t>
      </w:r>
    </w:p>
    <w:p w14:paraId="7997F4EB" w14:textId="559BDF65" w:rsidR="006B39D8" w:rsidRPr="00035E34" w:rsidRDefault="006B39D8"/>
    <w:p w14:paraId="0939722C" w14:textId="3AE24929" w:rsidR="006B39D8" w:rsidRPr="00035E34" w:rsidRDefault="00744685" w:rsidP="006B39D8">
      <w:pPr>
        <w:rPr>
          <w:i/>
          <w:iCs/>
          <w:sz w:val="16"/>
          <w:szCs w:val="16"/>
        </w:rPr>
      </w:pPr>
      <w:r w:rsidRPr="00035E34">
        <w:t>Číslo osvedčenie</w:t>
      </w:r>
      <w:r w:rsidR="006B39D8" w:rsidRPr="00035E34">
        <w:rPr>
          <w:vertAlign w:val="superscript"/>
        </w:rPr>
        <w:t>*)</w:t>
      </w:r>
      <w:r w:rsidRPr="00035E34">
        <w:t xml:space="preserve"> o akreditácii:</w:t>
      </w:r>
      <w:r w:rsidR="006B39D8" w:rsidRPr="00035E34">
        <w:tab/>
      </w:r>
      <w:bookmarkStart w:id="0" w:name="CO"/>
      <w:r w:rsidR="006B39D8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6B39D8" w:rsidRPr="00035E34">
        <w:rPr>
          <w:b/>
        </w:rPr>
        <w:instrText xml:space="preserve"> FORMTEXT </w:instrText>
      </w:r>
      <w:r w:rsidR="006B39D8" w:rsidRPr="00035E34">
        <w:fldChar w:fldCharType="separate"/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fldChar w:fldCharType="end"/>
      </w:r>
      <w:bookmarkEnd w:id="0"/>
      <w:r w:rsidR="006B39D8" w:rsidRPr="00035E34">
        <w:rPr>
          <w:vertAlign w:val="superscript"/>
        </w:rPr>
        <w:t>*)</w:t>
      </w:r>
      <w:r w:rsidRPr="00035E34">
        <w:rPr>
          <w:i/>
          <w:iCs/>
          <w:sz w:val="16"/>
          <w:szCs w:val="16"/>
        </w:rPr>
        <w:t>uviesť iba v prípade žiadosti o reakreditáciu alebo rozšírenia akreditácie</w:t>
      </w:r>
    </w:p>
    <w:p w14:paraId="7B0F48F0" w14:textId="146E1221" w:rsidR="008D764D" w:rsidRPr="00035E34" w:rsidRDefault="008D764D" w:rsidP="006B39D8">
      <w:pPr>
        <w:rPr>
          <w:i/>
          <w:iCs/>
        </w:rPr>
      </w:pPr>
    </w:p>
    <w:p w14:paraId="5DBA480A" w14:textId="4B76B177" w:rsidR="008D764D" w:rsidRPr="00152AD6" w:rsidRDefault="00744685" w:rsidP="006B39D8">
      <w:pPr>
        <w:rPr>
          <w:b/>
          <w:sz w:val="28"/>
          <w:szCs w:val="28"/>
        </w:rPr>
      </w:pPr>
      <w:bookmarkStart w:id="1" w:name="_Hlk72747165"/>
      <w:r w:rsidRPr="00035E34">
        <w:rPr>
          <w:b/>
          <w:sz w:val="28"/>
          <w:szCs w:val="28"/>
        </w:rPr>
        <w:t xml:space="preserve">Špecifikácia činností skúšobného </w:t>
      </w:r>
      <w:r w:rsidRPr="00152AD6">
        <w:rPr>
          <w:b/>
          <w:sz w:val="28"/>
          <w:szCs w:val="28"/>
        </w:rPr>
        <w:t>laboratória, o akreditáciu ktorých žiada</w:t>
      </w:r>
      <w:r w:rsidR="00C11ED7" w:rsidRPr="00152AD6">
        <w:rPr>
          <w:b/>
          <w:sz w:val="28"/>
          <w:szCs w:val="28"/>
        </w:rPr>
        <w:t>:</w:t>
      </w:r>
    </w:p>
    <w:p w14:paraId="521B7168" w14:textId="01DA80BF" w:rsidR="006B39D8" w:rsidRPr="00152AD6" w:rsidRDefault="006B39D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152AD6" w:rsidRPr="00152AD6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4F2F0D49" w:rsidR="008D764D" w:rsidRPr="00152AD6" w:rsidRDefault="008D764D" w:rsidP="008D764D">
            <w:pPr>
              <w:rPr>
                <w:b/>
                <w:bCs/>
                <w:sz w:val="16"/>
              </w:rPr>
            </w:pPr>
            <w:r w:rsidRPr="00152AD6">
              <w:rPr>
                <w:b/>
                <w:bCs/>
              </w:rPr>
              <w:t>Laborat</w:t>
            </w:r>
            <w:r w:rsidR="00744685" w:rsidRPr="00152AD6">
              <w:rPr>
                <w:b/>
                <w:bCs/>
              </w:rPr>
              <w:t>órium</w:t>
            </w:r>
            <w:r w:rsidRPr="00152AD6">
              <w:rPr>
                <w:b/>
                <w:bCs/>
              </w:rPr>
              <w:t>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28B85C3A" w:rsidR="008D764D" w:rsidRPr="00152AD6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152AD6">
              <w:rPr>
                <w:b/>
                <w:bCs/>
                <w:sz w:val="20"/>
              </w:rPr>
              <w:t>s</w:t>
            </w:r>
            <w:r w:rsidR="008D764D" w:rsidRPr="00152AD6">
              <w:rPr>
                <w:b/>
                <w:bCs/>
                <w:sz w:val="20"/>
              </w:rPr>
              <w:t xml:space="preserve"> fix</w:t>
            </w:r>
            <w:r w:rsidRPr="00152AD6">
              <w:rPr>
                <w:b/>
                <w:bCs/>
                <w:sz w:val="20"/>
              </w:rPr>
              <w:t>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0B7B091" w:rsidR="008D764D" w:rsidRPr="00152AD6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152AD6">
              <w:rPr>
                <w:b/>
                <w:bCs/>
                <w:sz w:val="20"/>
              </w:rPr>
              <w:t>s</w:t>
            </w:r>
            <w:r w:rsidR="008D764D" w:rsidRPr="00152AD6">
              <w:rPr>
                <w:b/>
                <w:bCs/>
                <w:sz w:val="20"/>
              </w:rPr>
              <w:t xml:space="preserve"> flexib</w:t>
            </w:r>
            <w:r w:rsidRPr="00152AD6">
              <w:rPr>
                <w:b/>
                <w:bCs/>
                <w:sz w:val="20"/>
              </w:rPr>
              <w:t>ilným rozsahom</w:t>
            </w:r>
          </w:p>
        </w:tc>
      </w:tr>
      <w:tr w:rsidR="008D764D" w:rsidRPr="00152AD6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152AD6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111E3254" w:rsidR="008D764D" w:rsidRPr="00152AD6" w:rsidRDefault="00DD6858" w:rsidP="008D764D">
            <w:pPr>
              <w:jc w:val="center"/>
              <w:rPr>
                <w:b/>
              </w:rPr>
            </w:pPr>
            <w:r w:rsidRPr="00152AD6">
              <w:rPr>
                <w:rFonts w:ascii="Wingdings" w:hAnsi="Wingdings"/>
              </w:rPr>
              <w:t xml:space="preserve">  </w:t>
            </w:r>
            <w:r w:rsidRPr="00152AD6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AD6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152AD6">
              <w:rPr>
                <w:rFonts w:ascii="Wingdings" w:hAnsi="Wingdings"/>
              </w:rPr>
              <w:fldChar w:fldCharType="end"/>
            </w:r>
            <w:r w:rsidRPr="00152AD6"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2C6A3DAC" w:rsidR="008D764D" w:rsidRPr="00152AD6" w:rsidRDefault="00DD6858" w:rsidP="008D764D">
            <w:pPr>
              <w:jc w:val="center"/>
            </w:pPr>
            <w:r w:rsidRPr="00152AD6">
              <w:rPr>
                <w:rFonts w:ascii="Wingdings" w:hAnsi="Wingdings"/>
              </w:rPr>
              <w:t xml:space="preserve">  </w:t>
            </w:r>
            <w:r w:rsidRPr="00152AD6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AD6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152AD6">
              <w:rPr>
                <w:rFonts w:ascii="Wingdings" w:hAnsi="Wingdings"/>
              </w:rPr>
              <w:fldChar w:fldCharType="end"/>
            </w:r>
            <w:r w:rsidRPr="00152AD6">
              <w:rPr>
                <w:rFonts w:ascii="Wingdings" w:hAnsi="Wingdings"/>
              </w:rPr>
              <w:t xml:space="preserve">  </w:t>
            </w:r>
          </w:p>
        </w:tc>
      </w:tr>
      <w:bookmarkEnd w:id="1"/>
    </w:tbl>
    <w:p w14:paraId="64C05A57" w14:textId="77777777" w:rsidR="00480F13" w:rsidRPr="00152AD6" w:rsidRDefault="00480F13"/>
    <w:p w14:paraId="1358F26B" w14:textId="6D765A45" w:rsidR="00480F13" w:rsidRPr="00152AD6" w:rsidRDefault="00480F13">
      <w:pPr>
        <w:rPr>
          <w:i/>
          <w:iCs/>
          <w:sz w:val="20"/>
          <w:szCs w:val="20"/>
        </w:rPr>
      </w:pPr>
      <w:r w:rsidRPr="00152AD6">
        <w:rPr>
          <w:i/>
          <w:iCs/>
          <w:sz w:val="20"/>
          <w:szCs w:val="20"/>
        </w:rPr>
        <w:t xml:space="preserve">(Pre každý objekt skúšky vyznačený v Prílohe OA </w:t>
      </w:r>
      <w:r w:rsidR="00082345" w:rsidRPr="00D1755C">
        <w:rPr>
          <w:i/>
          <w:iCs/>
          <w:sz w:val="20"/>
          <w:szCs w:val="20"/>
        </w:rPr>
        <w:t>2-1</w:t>
      </w:r>
      <w:r w:rsidRPr="00152AD6">
        <w:rPr>
          <w:i/>
          <w:iCs/>
          <w:sz w:val="20"/>
          <w:szCs w:val="20"/>
        </w:rPr>
        <w:t xml:space="preserve">. časť vyplňte nasledujúcu tabuľku a/alebo v prípade reakreditácie vložte platný rozsah akreditácie ( s prípadnými zmenami – len zúženie) a v prípade rozšírenia vyznačte rozširované činnosti farebne a priložte k žiadosti ako prílohu k OA </w:t>
      </w:r>
      <w:r w:rsidR="00082345" w:rsidRPr="00D1755C">
        <w:rPr>
          <w:i/>
          <w:iCs/>
          <w:sz w:val="20"/>
          <w:szCs w:val="20"/>
        </w:rPr>
        <w:t>2-1</w:t>
      </w:r>
      <w:r w:rsidRPr="00152AD6">
        <w:rPr>
          <w:i/>
          <w:iCs/>
          <w:sz w:val="20"/>
          <w:szCs w:val="20"/>
        </w:rPr>
        <w:t>.)</w:t>
      </w:r>
    </w:p>
    <w:p w14:paraId="244B3AFA" w14:textId="77777777" w:rsidR="00480F13" w:rsidRPr="00152AD6" w:rsidRDefault="00480F13"/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152AD6" w:rsidRPr="00152AD6" w14:paraId="4119F6C4" w14:textId="77777777" w:rsidTr="0014050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585C529A" w:rsidR="00744685" w:rsidRPr="00152AD6" w:rsidRDefault="00744685" w:rsidP="0074468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34F0F60E" w:rsidR="00744685" w:rsidRPr="00152AD6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27DDCB55" w:rsidR="00744685" w:rsidRPr="00152AD6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3E797F83" w14:textId="77777777" w:rsidR="00744685" w:rsidRPr="00152AD6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46E9C671" w14:textId="60873D12" w:rsidR="00744685" w:rsidRPr="00152AD6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(modifikácia/validácia,</w:t>
            </w:r>
          </w:p>
          <w:p w14:paraId="3FADEC14" w14:textId="46350498" w:rsidR="00744685" w:rsidRPr="00152AD6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 xml:space="preserve">názory/interpretácie, </w:t>
            </w:r>
            <w:r w:rsidR="00082345" w:rsidRPr="00D1755C">
              <w:rPr>
                <w:b/>
                <w:iCs/>
                <w:sz w:val="22"/>
                <w:szCs w:val="22"/>
              </w:rPr>
              <w:t xml:space="preserve">pracovisko </w:t>
            </w:r>
            <w:r w:rsidRPr="00152AD6">
              <w:rPr>
                <w:b/>
                <w:iCs/>
                <w:sz w:val="22"/>
                <w:szCs w:val="22"/>
              </w:rPr>
              <w:t>atď.)</w:t>
            </w:r>
          </w:p>
          <w:p w14:paraId="59C3A190" w14:textId="1B0F811C" w:rsidR="00744685" w:rsidRPr="00152AD6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152AD6" w:rsidRPr="00152AD6" w14:paraId="45A8CB25" w14:textId="77777777" w:rsidTr="0015023B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744685" w:rsidRPr="00152AD6" w:rsidRDefault="00744685" w:rsidP="007446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7DC60BB" w14:textId="1170366C" w:rsidR="00744685" w:rsidRPr="00152AD6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Predmet /</w:t>
            </w:r>
            <w:r w:rsidRPr="00152AD6">
              <w:rPr>
                <w:b/>
                <w:iCs/>
                <w:sz w:val="22"/>
                <w:szCs w:val="22"/>
              </w:rPr>
              <w:br/>
              <w:t>Matrica /</w:t>
            </w:r>
            <w:r w:rsidRPr="00152AD6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C77CEC2" w14:textId="10CBBC0F" w:rsidR="00744685" w:rsidRPr="00152AD6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Vlastnosť /</w:t>
            </w:r>
            <w:r w:rsidRPr="00152AD6">
              <w:rPr>
                <w:b/>
                <w:iCs/>
                <w:sz w:val="22"/>
                <w:szCs w:val="22"/>
              </w:rPr>
              <w:br/>
              <w:t>Parameter /</w:t>
            </w:r>
            <w:r w:rsidRPr="00152AD6">
              <w:rPr>
                <w:b/>
                <w:iCs/>
                <w:sz w:val="22"/>
                <w:szCs w:val="22"/>
              </w:rPr>
              <w:br/>
              <w:t>Ukazovateľ /</w:t>
            </w:r>
            <w:r w:rsidRPr="00152AD6">
              <w:rPr>
                <w:b/>
                <w:iCs/>
                <w:sz w:val="22"/>
                <w:szCs w:val="22"/>
              </w:rPr>
              <w:br/>
            </w:r>
            <w:proofErr w:type="spellStart"/>
            <w:r w:rsidRPr="00152AD6">
              <w:rPr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085D9878" w:rsidR="00744685" w:rsidRPr="00152AD6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Princíp /</w:t>
            </w:r>
            <w:r w:rsidRPr="00152AD6">
              <w:rPr>
                <w:b/>
                <w:iCs/>
                <w:sz w:val="22"/>
                <w:szCs w:val="22"/>
              </w:rPr>
              <w:br/>
              <w:t>Druh /</w:t>
            </w:r>
            <w:r w:rsidRPr="00152AD6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72AFBC66" w:rsidR="00744685" w:rsidRPr="00152AD6" w:rsidRDefault="00A017B0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52AD6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744685" w:rsidRPr="00152AD6" w:rsidRDefault="00744685" w:rsidP="007446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6B78D68" w14:textId="77777777" w:rsidTr="0014050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035E34" w:rsidRDefault="00140508" w:rsidP="0014050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3EDE8768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4BC950C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035E34" w:rsidRDefault="00140508" w:rsidP="0014050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70D9BB34" w14:textId="2AF7C0DD" w:rsidR="008D764D" w:rsidRPr="00035E34" w:rsidRDefault="008D764D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(fix</w:t>
      </w:r>
      <w:r w:rsidR="00744685" w:rsidRPr="00035E34">
        <w:rPr>
          <w:b/>
          <w:bCs/>
          <w:sz w:val="20"/>
          <w:szCs w:val="20"/>
        </w:rPr>
        <w:t>ný</w:t>
      </w:r>
      <w:r w:rsidRPr="00035E34">
        <w:rPr>
          <w:b/>
          <w:bCs/>
          <w:sz w:val="20"/>
          <w:szCs w:val="20"/>
        </w:rPr>
        <w:t xml:space="preserve"> </w:t>
      </w:r>
      <w:r w:rsidR="00744685" w:rsidRPr="00035E34">
        <w:rPr>
          <w:b/>
          <w:bCs/>
          <w:sz w:val="20"/>
          <w:szCs w:val="20"/>
        </w:rPr>
        <w:t>rozsah</w:t>
      </w:r>
      <w:r w:rsidRPr="00035E34">
        <w:rPr>
          <w:b/>
          <w:bCs/>
          <w:sz w:val="20"/>
          <w:szCs w:val="20"/>
        </w:rPr>
        <w:t>)</w:t>
      </w:r>
      <w:r w:rsidR="00140508" w:rsidRPr="00035E34">
        <w:rPr>
          <w:b/>
          <w:bCs/>
          <w:sz w:val="20"/>
          <w:szCs w:val="20"/>
        </w:rPr>
        <w:t xml:space="preserve"> </w:t>
      </w:r>
    </w:p>
    <w:p w14:paraId="1C2C579F" w14:textId="6A4F8948" w:rsidR="009C5944" w:rsidRDefault="009C5944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035E34" w:rsidRPr="00035E34" w14:paraId="01989082" w14:textId="77777777" w:rsidTr="00E5257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23E40B3D" w14:textId="77777777" w:rsidR="009C5944" w:rsidRPr="00035E34" w:rsidRDefault="009C5944" w:rsidP="00E52578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E8FE89D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1DBDDD9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ADAAFC4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44AD21C0" w14:textId="2ECD882F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 xml:space="preserve">(názory/interpretácie, </w:t>
            </w:r>
            <w:r w:rsidR="00082345" w:rsidRPr="00D1755C">
              <w:rPr>
                <w:b/>
                <w:iCs/>
                <w:sz w:val="22"/>
                <w:szCs w:val="22"/>
              </w:rPr>
              <w:t>pracovisko</w:t>
            </w:r>
            <w:r w:rsidR="00082345" w:rsidRPr="00035E34">
              <w:rPr>
                <w:b/>
                <w:iCs/>
                <w:sz w:val="22"/>
                <w:szCs w:val="22"/>
              </w:rPr>
              <w:t xml:space="preserve"> </w:t>
            </w:r>
            <w:r w:rsidRPr="00035E34">
              <w:rPr>
                <w:b/>
                <w:iCs/>
                <w:sz w:val="22"/>
                <w:szCs w:val="22"/>
              </w:rPr>
              <w:t>atď.)</w:t>
            </w:r>
          </w:p>
          <w:p w14:paraId="40F4922D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035E34" w:rsidRPr="00035E34" w14:paraId="233B7961" w14:textId="77777777" w:rsidTr="00E5257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7BA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F4FB65F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Predmet /</w:t>
            </w:r>
            <w:r w:rsidRPr="00035E34">
              <w:rPr>
                <w:b/>
                <w:iCs/>
                <w:sz w:val="22"/>
                <w:szCs w:val="22"/>
              </w:rPr>
              <w:br/>
              <w:t>Matrica /</w:t>
            </w:r>
            <w:r w:rsidRPr="00035E34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0140227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Vlastnosť /</w:t>
            </w:r>
            <w:r w:rsidRPr="00035E34">
              <w:rPr>
                <w:b/>
                <w:iCs/>
                <w:sz w:val="22"/>
                <w:szCs w:val="22"/>
              </w:rPr>
              <w:br/>
              <w:t>Parameter /</w:t>
            </w:r>
            <w:r w:rsidRPr="00035E34">
              <w:rPr>
                <w:b/>
                <w:iCs/>
                <w:sz w:val="22"/>
                <w:szCs w:val="22"/>
              </w:rPr>
              <w:br/>
              <w:t>Ukazovateľ /</w:t>
            </w:r>
            <w:r w:rsidRPr="00035E34">
              <w:rPr>
                <w:b/>
                <w:iCs/>
                <w:sz w:val="22"/>
                <w:szCs w:val="22"/>
              </w:rPr>
              <w:br/>
            </w:r>
            <w:proofErr w:type="spellStart"/>
            <w:r w:rsidRPr="00035E34">
              <w:rPr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AA34905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Princíp /</w:t>
            </w:r>
            <w:r w:rsidRPr="00035E34">
              <w:rPr>
                <w:b/>
                <w:iCs/>
                <w:sz w:val="22"/>
                <w:szCs w:val="22"/>
              </w:rPr>
              <w:br/>
              <w:t>Druh /</w:t>
            </w:r>
            <w:r w:rsidRPr="00035E34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534F6CD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CB729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F128867" w14:textId="77777777" w:rsidTr="00E5257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BAC4B9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5BDBBE89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82964D7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E4222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0BC46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7A8A25" w14:textId="77777777" w:rsidR="009C5944" w:rsidRPr="00035E34" w:rsidRDefault="009C5944" w:rsidP="00E5257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885E312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07C4E4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61920D8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0DB2EC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95C0E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164E76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CCD7F6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690FC299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64CFD5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1D85CAE4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0C53C42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9A588FE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E854A04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75822C" w14:textId="77777777" w:rsidR="009C5944" w:rsidRPr="00035E34" w:rsidRDefault="009C5944" w:rsidP="00E5257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0D91BA2D" w14:textId="087374D5" w:rsidR="009C5944" w:rsidRDefault="00B826B8">
      <w:pPr>
        <w:rPr>
          <w:vertAlign w:val="superscript"/>
        </w:rPr>
      </w:pPr>
      <w:r w:rsidRPr="00035E34">
        <w:rPr>
          <w:b/>
          <w:bCs/>
          <w:sz w:val="20"/>
          <w:szCs w:val="20"/>
        </w:rPr>
        <w:t>(flexibilný rozsah)</w:t>
      </w:r>
    </w:p>
    <w:p w14:paraId="0808B513" w14:textId="77777777" w:rsidR="0059699E" w:rsidRPr="00035E34" w:rsidRDefault="0059699E">
      <w:pPr>
        <w:rPr>
          <w:vertAlign w:val="superscript"/>
        </w:rPr>
      </w:pPr>
    </w:p>
    <w:p w14:paraId="55BA1E9A" w14:textId="77777777" w:rsidR="009C5944" w:rsidRDefault="009C5944">
      <w:pPr>
        <w:rPr>
          <w:vertAlign w:val="superscript"/>
        </w:rPr>
      </w:pPr>
    </w:p>
    <w:p w14:paraId="0EDBAA25" w14:textId="77777777" w:rsidR="00750B9C" w:rsidRDefault="00750B9C">
      <w:pPr>
        <w:rPr>
          <w:vertAlign w:val="superscript"/>
        </w:rPr>
      </w:pPr>
    </w:p>
    <w:p w14:paraId="3B387825" w14:textId="77777777" w:rsidR="00750B9C" w:rsidRDefault="00750B9C">
      <w:pPr>
        <w:rPr>
          <w:vertAlign w:val="superscript"/>
        </w:rPr>
      </w:pPr>
    </w:p>
    <w:p w14:paraId="645EFD11" w14:textId="77777777" w:rsidR="00750B9C" w:rsidRDefault="00750B9C">
      <w:pPr>
        <w:rPr>
          <w:vertAlign w:val="superscript"/>
        </w:rPr>
      </w:pPr>
    </w:p>
    <w:p w14:paraId="6E46488E" w14:textId="77777777" w:rsidR="00750B9C" w:rsidRDefault="00750B9C">
      <w:pPr>
        <w:rPr>
          <w:vertAlign w:val="superscript"/>
        </w:rPr>
      </w:pPr>
    </w:p>
    <w:p w14:paraId="3D7F6A21" w14:textId="77777777" w:rsidR="00750B9C" w:rsidRPr="00035E34" w:rsidRDefault="00750B9C">
      <w:pPr>
        <w:rPr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035E34" w:rsidRPr="00035E34" w14:paraId="37517A97" w14:textId="77777777" w:rsidTr="00140508">
        <w:trPr>
          <w:trHeight w:val="369"/>
        </w:trPr>
        <w:tc>
          <w:tcPr>
            <w:tcW w:w="9914" w:type="dxa"/>
          </w:tcPr>
          <w:p w14:paraId="255812E5" w14:textId="76D75E94" w:rsidR="00140508" w:rsidRPr="00035E34" w:rsidRDefault="00744685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lastRenderedPageBreak/>
              <w:t>Poznámky</w:t>
            </w:r>
            <w:r w:rsidR="00140508" w:rsidRPr="00035E34">
              <w:rPr>
                <w:sz w:val="16"/>
                <w:szCs w:val="16"/>
              </w:rPr>
              <w:t>:</w:t>
            </w:r>
          </w:p>
          <w:p w14:paraId="3BFB6B55" w14:textId="1C2E7BB2" w:rsidR="00140508" w:rsidRPr="00035E34" w:rsidRDefault="00140508">
            <w:pPr>
              <w:rPr>
                <w:vertAlign w:val="superscript"/>
              </w:rPr>
            </w:pPr>
          </w:p>
        </w:tc>
      </w:tr>
      <w:tr w:rsidR="004C22B0" w:rsidRPr="00035E34" w14:paraId="742F3893" w14:textId="77777777" w:rsidTr="00140508">
        <w:trPr>
          <w:trHeight w:val="369"/>
        </w:trPr>
        <w:tc>
          <w:tcPr>
            <w:tcW w:w="9914" w:type="dxa"/>
          </w:tcPr>
          <w:p w14:paraId="55482638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7B76EFEB" w14:textId="2456F1BF" w:rsidR="00F71566" w:rsidRDefault="00814645" w:rsidP="00814645">
            <w:pPr>
              <w:tabs>
                <w:tab w:val="left" w:pos="708"/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B55CB0">
              <w:rPr>
                <w:bCs/>
                <w:sz w:val="20"/>
                <w:szCs w:val="20"/>
              </w:rPr>
              <w:t>L</w:t>
            </w:r>
            <w:r w:rsidRPr="00814645">
              <w:rPr>
                <w:bCs/>
                <w:sz w:val="20"/>
                <w:szCs w:val="20"/>
              </w:rPr>
              <w:t xml:space="preserve">aboratórium vedie aktuálny zoznam všetkých skúšobných metód s flexibilným rozsahom akreditácie na stránke  </w:t>
            </w:r>
            <w:hyperlink r:id="rId8" w:history="1">
              <w:r w:rsidR="00F71566" w:rsidRPr="00D1755C">
                <w:rPr>
                  <w:rStyle w:val="Hypertextovprepojenie"/>
                  <w:sz w:val="20"/>
                  <w:szCs w:val="20"/>
                </w:rPr>
                <w:t>www.cab.sk/flexibilna-akreditacia</w:t>
              </w:r>
            </w:hyperlink>
            <w:r w:rsidR="00F71566">
              <w:rPr>
                <w:sz w:val="20"/>
                <w:szCs w:val="20"/>
              </w:rPr>
              <w:t>/</w:t>
            </w:r>
          </w:p>
          <w:p w14:paraId="358D2B04" w14:textId="77777777" w:rsidR="00F71566" w:rsidRPr="00F71566" w:rsidRDefault="00F71566" w:rsidP="00814645">
            <w:pPr>
              <w:tabs>
                <w:tab w:val="left" w:pos="708"/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  <w:p w14:paraId="23234DB8" w14:textId="2CC6FEEE" w:rsidR="00A15B04" w:rsidRPr="00D1755C" w:rsidRDefault="00A15B04" w:rsidP="00A15B04">
            <w:pPr>
              <w:rPr>
                <w:b/>
                <w:sz w:val="20"/>
                <w:szCs w:val="20"/>
              </w:rPr>
            </w:pPr>
            <w:r w:rsidRPr="00D1755C">
              <w:rPr>
                <w:b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1CEE7891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</w:p>
          <w:p w14:paraId="1C696396" w14:textId="66F34016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67EB8FDD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predmetov/m</w:t>
            </w:r>
            <w:r w:rsidRPr="00B55CB0">
              <w:rPr>
                <w:bCs/>
                <w:sz w:val="20"/>
                <w:szCs w:val="20"/>
              </w:rPr>
              <w:t>atríc</w:t>
            </w:r>
            <w:r>
              <w:rPr>
                <w:bCs/>
                <w:sz w:val="20"/>
                <w:szCs w:val="20"/>
              </w:rPr>
              <w:t>/prostredia</w:t>
            </w:r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52FAF04B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vlastností/parametrov/u</w:t>
            </w:r>
            <w:r w:rsidRPr="00B55CB0">
              <w:rPr>
                <w:bCs/>
                <w:sz w:val="20"/>
                <w:szCs w:val="20"/>
              </w:rPr>
              <w:t>kazovateľov</w:t>
            </w:r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analytov</w:t>
            </w:r>
            <w:proofErr w:type="spellEnd"/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7C95F1A4" w14:textId="7E30A048" w:rsidR="001B04BD" w:rsidRDefault="004434B6" w:rsidP="00B826B8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bookmarkStart w:id="2" w:name="_Hlk166218475"/>
            <w:r>
              <w:rPr>
                <w:bCs/>
                <w:sz w:val="20"/>
                <w:szCs w:val="20"/>
              </w:rPr>
              <w:t xml:space="preserve">metód a </w:t>
            </w:r>
            <w:r w:rsidRPr="00B55CB0">
              <w:rPr>
                <w:bCs/>
                <w:sz w:val="20"/>
                <w:szCs w:val="20"/>
              </w:rPr>
              <w:t>postupov používaných na skúšanie</w:t>
            </w:r>
            <w:bookmarkEnd w:id="2"/>
          </w:p>
          <w:p w14:paraId="68D332D4" w14:textId="461B89AA" w:rsidR="001B4021" w:rsidRPr="00B826B8" w:rsidRDefault="001B4021" w:rsidP="00B826B8">
            <w:pPr>
              <w:rPr>
                <w:bCs/>
                <w:sz w:val="20"/>
                <w:szCs w:val="20"/>
              </w:rPr>
            </w:pPr>
            <w:bookmarkStart w:id="3" w:name="_Hlk165618925"/>
            <w:r w:rsidRPr="00B826B8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 w:rsidRPr="00D1755C">
              <w:rPr>
                <w:rFonts w:eastAsia="Wingdings"/>
                <w:bCs/>
                <w:color w:val="000000"/>
                <w:sz w:val="20"/>
                <w:szCs w:val="20"/>
              </w:rPr>
              <w:t>zariaden</w:t>
            </w:r>
            <w:r w:rsidRPr="00D1755C">
              <w:rPr>
                <w:rFonts w:eastAsia="Wingdings" w:hint="cs"/>
                <w:bCs/>
                <w:color w:val="000000"/>
                <w:sz w:val="20"/>
                <w:szCs w:val="20"/>
              </w:rPr>
              <w:t>í</w:t>
            </w:r>
          </w:p>
          <w:bookmarkEnd w:id="3"/>
          <w:p w14:paraId="5EA4D293" w14:textId="56E7257C" w:rsidR="00B826B8" w:rsidRPr="00B826B8" w:rsidRDefault="00B826B8" w:rsidP="00B826B8">
            <w:pPr>
              <w:rPr>
                <w:bCs/>
                <w:sz w:val="20"/>
                <w:szCs w:val="20"/>
              </w:rPr>
            </w:pPr>
          </w:p>
        </w:tc>
      </w:tr>
    </w:tbl>
    <w:p w14:paraId="2F7909FE" w14:textId="77777777" w:rsidR="00343D0C" w:rsidRPr="00035E34" w:rsidRDefault="00343D0C">
      <w:pPr>
        <w:rPr>
          <w:i/>
          <w:iCs/>
          <w:sz w:val="16"/>
          <w:szCs w:val="16"/>
        </w:rPr>
      </w:pPr>
    </w:p>
    <w:p w14:paraId="34057CC4" w14:textId="380CC886" w:rsidR="00553CEC" w:rsidRPr="00035E34" w:rsidRDefault="00744685">
      <w:pPr>
        <w:rPr>
          <w:i/>
          <w:iCs/>
          <w:sz w:val="20"/>
          <w:szCs w:val="20"/>
        </w:rPr>
      </w:pPr>
      <w:bookmarkStart w:id="4" w:name="_Hlk72747377"/>
      <w:r w:rsidRPr="00035E34">
        <w:rPr>
          <w:i/>
          <w:iCs/>
          <w:sz w:val="20"/>
          <w:szCs w:val="20"/>
        </w:rPr>
        <w:t>V ostatných špecifikáciách treba jasne vyznačiť,</w:t>
      </w:r>
      <w:r w:rsidR="00132F5C" w:rsidRPr="00035E34">
        <w:rPr>
          <w:i/>
          <w:iCs/>
          <w:sz w:val="20"/>
          <w:szCs w:val="20"/>
        </w:rPr>
        <w:t xml:space="preserve"> ku ktorým skúškam (predmety, vlastnosti) bude laboratórium v protokoloch o skúškach uvádzať názory a interpretácie a ktoré skúšky bude počas platnosti akreditácie </w:t>
      </w:r>
      <w:r w:rsidR="00625ECB">
        <w:rPr>
          <w:i/>
          <w:iCs/>
          <w:sz w:val="20"/>
          <w:szCs w:val="20"/>
        </w:rPr>
        <w:t xml:space="preserve">kompetentné </w:t>
      </w:r>
      <w:r w:rsidR="00132F5C" w:rsidRPr="00035E34">
        <w:rPr>
          <w:i/>
          <w:iCs/>
          <w:sz w:val="20"/>
          <w:szCs w:val="20"/>
        </w:rPr>
        <w:t xml:space="preserve">modifikovať a validovať. </w:t>
      </w:r>
    </w:p>
    <w:p w14:paraId="6B2F4F5F" w14:textId="6C0EEC27" w:rsidR="00140508" w:rsidRPr="00152AD6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5" w:name="_Hlk72750200"/>
      <w:r w:rsidRPr="00035E34">
        <w:rPr>
          <w:i/>
          <w:iCs/>
          <w:sz w:val="20"/>
          <w:szCs w:val="20"/>
        </w:rPr>
        <w:t xml:space="preserve">Návod na vyplnenie tabuľky </w:t>
      </w:r>
      <w:r w:rsidRPr="00152AD6">
        <w:rPr>
          <w:i/>
          <w:iCs/>
          <w:sz w:val="20"/>
          <w:szCs w:val="20"/>
        </w:rPr>
        <w:t xml:space="preserve">viď </w:t>
      </w:r>
      <w:r w:rsidR="00553CEC" w:rsidRPr="00152AD6">
        <w:rPr>
          <w:i/>
          <w:iCs/>
          <w:sz w:val="20"/>
          <w:szCs w:val="20"/>
        </w:rPr>
        <w:t>MSA -L/01</w:t>
      </w:r>
      <w:r w:rsidR="003D434D" w:rsidRPr="00152AD6">
        <w:rPr>
          <w:i/>
          <w:iCs/>
          <w:sz w:val="20"/>
          <w:szCs w:val="20"/>
        </w:rPr>
        <w:t xml:space="preserve"> – tab</w:t>
      </w:r>
      <w:r w:rsidRPr="00152AD6">
        <w:rPr>
          <w:i/>
          <w:iCs/>
          <w:sz w:val="20"/>
          <w:szCs w:val="20"/>
        </w:rPr>
        <w:t>.</w:t>
      </w:r>
      <w:r w:rsidR="003D434D" w:rsidRPr="00152AD6">
        <w:rPr>
          <w:i/>
          <w:iCs/>
          <w:sz w:val="20"/>
          <w:szCs w:val="20"/>
        </w:rPr>
        <w:t xml:space="preserve"> A2-1</w:t>
      </w:r>
    </w:p>
    <w:p w14:paraId="67CDF44C" w14:textId="77777777" w:rsidR="00782079" w:rsidRPr="00152AD6" w:rsidRDefault="00782079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</w:p>
    <w:bookmarkEnd w:id="4"/>
    <w:bookmarkEnd w:id="5"/>
    <w:p w14:paraId="3093F0C9" w14:textId="77777777" w:rsidR="00750B9C" w:rsidRPr="00152AD6" w:rsidRDefault="00750B9C" w:rsidP="00F6687D">
      <w:pPr>
        <w:rPr>
          <w:sz w:val="20"/>
          <w:szCs w:val="20"/>
        </w:rPr>
      </w:pPr>
    </w:p>
    <w:p w14:paraId="04B28881" w14:textId="5549330E" w:rsidR="003D434D" w:rsidRPr="00152AD6" w:rsidRDefault="00132F5C" w:rsidP="003D434D">
      <w:pPr>
        <w:rPr>
          <w:b/>
          <w:bCs/>
          <w:i/>
          <w:iCs/>
        </w:rPr>
      </w:pPr>
      <w:r w:rsidRPr="00152AD6">
        <w:rPr>
          <w:b/>
          <w:bCs/>
          <w:i/>
          <w:iCs/>
        </w:rPr>
        <w:t>Vyplniť len v prípade laboratória s </w:t>
      </w:r>
      <w:r w:rsidR="003D434D" w:rsidRPr="00152AD6">
        <w:rPr>
          <w:b/>
          <w:bCs/>
          <w:i/>
          <w:iCs/>
        </w:rPr>
        <w:t>flexib</w:t>
      </w:r>
      <w:r w:rsidRPr="00152AD6">
        <w:rPr>
          <w:b/>
          <w:bCs/>
          <w:i/>
          <w:iCs/>
        </w:rPr>
        <w:t>ilným rozsahom</w:t>
      </w:r>
      <w:r w:rsidR="003D434D" w:rsidRPr="00152AD6">
        <w:rPr>
          <w:b/>
          <w:bCs/>
          <w:i/>
          <w:iCs/>
        </w:rPr>
        <w:t xml:space="preserve"> </w:t>
      </w:r>
    </w:p>
    <w:p w14:paraId="1539F9E6" w14:textId="6C34A473" w:rsidR="003D434D" w:rsidRPr="00152AD6" w:rsidRDefault="003D434D" w:rsidP="003D434D">
      <w:pPr>
        <w:rPr>
          <w:b/>
          <w:bCs/>
          <w:i/>
          <w:iCs/>
        </w:rPr>
      </w:pPr>
    </w:p>
    <w:p w14:paraId="08D7F514" w14:textId="05463468" w:rsidR="003D434D" w:rsidRPr="00035E34" w:rsidRDefault="00132F5C" w:rsidP="00132F5C">
      <w:pPr>
        <w:rPr>
          <w:b/>
          <w:sz w:val="32"/>
          <w:szCs w:val="32"/>
        </w:rPr>
      </w:pPr>
      <w:r w:rsidRPr="00035E34">
        <w:rPr>
          <w:b/>
          <w:bCs/>
          <w:sz w:val="28"/>
          <w:szCs w:val="28"/>
          <w:lang w:eastAsia="cs-CZ"/>
        </w:rPr>
        <w:t xml:space="preserve">Pracovníci </w:t>
      </w:r>
      <w:r w:rsidR="00625ECB">
        <w:rPr>
          <w:b/>
          <w:bCs/>
          <w:sz w:val="28"/>
          <w:szCs w:val="28"/>
          <w:lang w:eastAsia="cs-CZ"/>
        </w:rPr>
        <w:t xml:space="preserve">kompetentní </w:t>
      </w:r>
      <w:r w:rsidRPr="00035E34">
        <w:rPr>
          <w:b/>
          <w:bCs/>
          <w:sz w:val="28"/>
          <w:szCs w:val="28"/>
          <w:lang w:eastAsia="cs-CZ"/>
        </w:rPr>
        <w:t>modifikovať a validovať metódy/vyvíjať nové metódy</w:t>
      </w:r>
      <w:r w:rsidR="00625ECB">
        <w:rPr>
          <w:b/>
          <w:bCs/>
          <w:sz w:val="28"/>
          <w:szCs w:val="28"/>
          <w:lang w:eastAsia="cs-CZ"/>
        </w:rPr>
        <w:t xml:space="preserve"> </w:t>
      </w:r>
      <w:r w:rsidRPr="00035E34">
        <w:rPr>
          <w:b/>
          <w:bCs/>
          <w:sz w:val="28"/>
          <w:szCs w:val="28"/>
          <w:lang w:eastAsia="cs-CZ"/>
        </w:rPr>
        <w:t>počas platnosti akreditácie</w:t>
      </w:r>
      <w:r w:rsidRPr="00035E34">
        <w:rPr>
          <w:b/>
          <w:sz w:val="32"/>
          <w:szCs w:val="32"/>
        </w:rPr>
        <w:t xml:space="preserve"> </w:t>
      </w:r>
    </w:p>
    <w:p w14:paraId="4A0EAB1A" w14:textId="2FC6DDFC" w:rsidR="003D434D" w:rsidRPr="00035E34" w:rsidRDefault="003D434D" w:rsidP="00553CEC">
      <w:pPr>
        <w:rPr>
          <w:b/>
          <w:sz w:val="28"/>
          <w:szCs w:val="28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662"/>
      </w:tblGrid>
      <w:tr w:rsidR="00035E34" w:rsidRPr="00035E34" w14:paraId="0F00B8DB" w14:textId="77777777" w:rsidTr="00C92643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27C0003E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71551CC5" w:rsidR="00132F5C" w:rsidRPr="00035E34" w:rsidRDefault="00625ECB" w:rsidP="00132F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Kompetentnosť </w:t>
            </w:r>
            <w:r w:rsidR="00132F5C" w:rsidRPr="00035E34">
              <w:rPr>
                <w:b/>
                <w:sz w:val="22"/>
                <w:szCs w:val="22"/>
              </w:rPr>
              <w:t>modifikovať a validovať metódy/vyvíjať nové metódy -položka v špecifikácie činnosti č.</w:t>
            </w:r>
          </w:p>
        </w:tc>
      </w:tr>
      <w:tr w:rsidR="00035E34" w:rsidRPr="00035E34" w14:paraId="4AFDD40D" w14:textId="77777777" w:rsidTr="00C92643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035E34" w:rsidRDefault="003D434D" w:rsidP="00310F76"/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035E34" w:rsidRDefault="003D434D" w:rsidP="00310F76"/>
        </w:tc>
      </w:tr>
      <w:tr w:rsidR="00035E34" w:rsidRPr="00035E34" w14:paraId="057C6F6F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12CE0AAE" w14:textId="77777777" w:rsidR="003D434D" w:rsidRPr="00035E34" w:rsidRDefault="003D434D" w:rsidP="00310F76"/>
        </w:tc>
      </w:tr>
      <w:tr w:rsidR="00035E34" w:rsidRPr="00035E34" w14:paraId="5548F949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4DDDE938" w14:textId="77777777" w:rsidR="003D434D" w:rsidRPr="00035E34" w:rsidRDefault="003D434D" w:rsidP="00310F76"/>
        </w:tc>
      </w:tr>
      <w:tr w:rsidR="003D434D" w:rsidRPr="00035E34" w14:paraId="32C3CF56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035E34" w:rsidRDefault="003D434D" w:rsidP="00310F76"/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035E34" w:rsidRDefault="003D434D" w:rsidP="00310F76"/>
        </w:tc>
      </w:tr>
    </w:tbl>
    <w:p w14:paraId="7B3EE8B5" w14:textId="5B37C12C" w:rsidR="003D434D" w:rsidRPr="00035E34" w:rsidRDefault="003D434D" w:rsidP="00553CEC">
      <w:pPr>
        <w:rPr>
          <w:sz w:val="16"/>
          <w:szCs w:val="16"/>
        </w:rPr>
      </w:pPr>
    </w:p>
    <w:p w14:paraId="7F68DBD6" w14:textId="5D245EE4" w:rsidR="007E79D8" w:rsidRPr="00035E34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</w:t>
      </w:r>
      <w:r w:rsidR="003D434D" w:rsidRPr="00035E34">
        <w:rPr>
          <w:i/>
          <w:iCs/>
          <w:sz w:val="20"/>
          <w:szCs w:val="20"/>
        </w:rPr>
        <w:t xml:space="preserve"> – tab</w:t>
      </w:r>
      <w:r w:rsidRPr="00035E34">
        <w:rPr>
          <w:i/>
          <w:iCs/>
          <w:sz w:val="20"/>
          <w:szCs w:val="20"/>
        </w:rPr>
        <w:t>.</w:t>
      </w:r>
      <w:r w:rsidR="003D434D" w:rsidRPr="00035E34">
        <w:rPr>
          <w:i/>
          <w:iCs/>
          <w:sz w:val="20"/>
          <w:szCs w:val="20"/>
        </w:rPr>
        <w:t xml:space="preserve"> A2-</w:t>
      </w:r>
      <w:r w:rsidR="00DF7C81" w:rsidRPr="00035E34">
        <w:rPr>
          <w:i/>
          <w:iCs/>
          <w:sz w:val="20"/>
          <w:szCs w:val="20"/>
        </w:rPr>
        <w:t>2</w:t>
      </w:r>
      <w:r w:rsidR="003D434D" w:rsidRPr="00035E34">
        <w:rPr>
          <w:i/>
          <w:iCs/>
          <w:sz w:val="20"/>
          <w:szCs w:val="20"/>
        </w:rPr>
        <w:t xml:space="preserve">. </w:t>
      </w:r>
    </w:p>
    <w:p w14:paraId="0146297C" w14:textId="77777777" w:rsidR="003D434D" w:rsidRPr="00035E34" w:rsidRDefault="003D434D" w:rsidP="003D434D">
      <w:pPr>
        <w:rPr>
          <w:sz w:val="20"/>
          <w:szCs w:val="20"/>
        </w:rPr>
      </w:pPr>
    </w:p>
    <w:p w14:paraId="2DABC894" w14:textId="3FB903AD" w:rsidR="003D434D" w:rsidRPr="00035E34" w:rsidRDefault="00132F5C" w:rsidP="003D434D">
      <w:pPr>
        <w:rPr>
          <w:b/>
          <w:bCs/>
          <w:i/>
          <w:iCs/>
        </w:rPr>
      </w:pPr>
      <w:r w:rsidRPr="00035E34">
        <w:rPr>
          <w:b/>
          <w:bCs/>
          <w:i/>
          <w:iCs/>
        </w:rPr>
        <w:t>Vyplniť len v prípade uvádzania názorov a interpretácií v protokoloch o skúškach</w:t>
      </w:r>
      <w:r w:rsidR="003D434D" w:rsidRPr="00035E34">
        <w:rPr>
          <w:b/>
          <w:bCs/>
          <w:i/>
          <w:iCs/>
        </w:rPr>
        <w:t xml:space="preserve"> </w:t>
      </w:r>
    </w:p>
    <w:p w14:paraId="323AA5F1" w14:textId="77777777" w:rsidR="003D434D" w:rsidRPr="00035E34" w:rsidRDefault="003D434D" w:rsidP="003D434D">
      <w:pPr>
        <w:rPr>
          <w:b/>
          <w:bCs/>
          <w:i/>
          <w:iCs/>
        </w:rPr>
      </w:pPr>
    </w:p>
    <w:p w14:paraId="0EFCCFAB" w14:textId="26AB5F96" w:rsidR="003D434D" w:rsidRPr="00035E34" w:rsidRDefault="00132F5C" w:rsidP="003D434D">
      <w:pPr>
        <w:rPr>
          <w:b/>
          <w:bCs/>
          <w:sz w:val="28"/>
          <w:szCs w:val="28"/>
          <w:lang w:eastAsia="cs-CZ"/>
        </w:rPr>
      </w:pPr>
      <w:r w:rsidRPr="00035E34">
        <w:rPr>
          <w:b/>
          <w:bCs/>
          <w:sz w:val="28"/>
          <w:szCs w:val="28"/>
          <w:lang w:eastAsia="cs-CZ"/>
        </w:rPr>
        <w:t>Pracovníci spôsobilí vyjadrovať názory a interpretácie</w:t>
      </w:r>
    </w:p>
    <w:p w14:paraId="722F00E1" w14:textId="1041B8D8" w:rsidR="003D434D" w:rsidRPr="00035E34" w:rsidRDefault="003D434D" w:rsidP="00553CEC">
      <w:pPr>
        <w:rPr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598"/>
      </w:tblGrid>
      <w:tr w:rsidR="00035E34" w:rsidRPr="00035E34" w14:paraId="1673EB75" w14:textId="77777777" w:rsidTr="00C92643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20AA9416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1ACDC3F" w14:textId="77777777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Spôsobilosť vyjadrovať názory a interpretácie -</w:t>
            </w:r>
          </w:p>
          <w:p w14:paraId="57E8BBA7" w14:textId="48BC54B2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035E34" w:rsidRPr="00035E34" w14:paraId="2EE4B4EC" w14:textId="77777777" w:rsidTr="00C92643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035E34" w:rsidRDefault="003D434D" w:rsidP="00310F76"/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035E34" w:rsidRDefault="003D434D" w:rsidP="00310F76"/>
        </w:tc>
      </w:tr>
      <w:tr w:rsidR="00035E34" w:rsidRPr="00035E34" w14:paraId="2660EFDA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035E34" w:rsidRDefault="003D434D" w:rsidP="00310F76"/>
        </w:tc>
        <w:tc>
          <w:tcPr>
            <w:tcW w:w="6598" w:type="dxa"/>
            <w:tcBorders>
              <w:right w:val="single" w:sz="12" w:space="0" w:color="auto"/>
            </w:tcBorders>
          </w:tcPr>
          <w:p w14:paraId="18E1B81D" w14:textId="77777777" w:rsidR="003D434D" w:rsidRPr="00035E34" w:rsidRDefault="003D434D" w:rsidP="00310F76"/>
        </w:tc>
      </w:tr>
      <w:tr w:rsidR="003D434D" w:rsidRPr="00035E34" w14:paraId="63C687C5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035E34" w:rsidRDefault="003D434D" w:rsidP="00310F76"/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035E34" w:rsidRDefault="003D434D" w:rsidP="00310F76"/>
        </w:tc>
      </w:tr>
    </w:tbl>
    <w:p w14:paraId="445CE8BF" w14:textId="3B59BCA8" w:rsidR="003D434D" w:rsidRPr="00035E34" w:rsidRDefault="003D434D" w:rsidP="00553CEC">
      <w:pPr>
        <w:rPr>
          <w:sz w:val="16"/>
          <w:szCs w:val="16"/>
        </w:rPr>
      </w:pPr>
    </w:p>
    <w:p w14:paraId="5A33C2C3" w14:textId="57594471" w:rsidR="007E79D8" w:rsidRPr="00035E34" w:rsidRDefault="002878D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 – tab. </w:t>
      </w:r>
      <w:r w:rsidR="00343D0C" w:rsidRPr="00035E34">
        <w:rPr>
          <w:i/>
          <w:iCs/>
          <w:sz w:val="20"/>
          <w:szCs w:val="20"/>
        </w:rPr>
        <w:t>A2-</w:t>
      </w:r>
      <w:r w:rsidR="00DF7C81" w:rsidRPr="00035E34">
        <w:rPr>
          <w:i/>
          <w:iCs/>
          <w:sz w:val="20"/>
          <w:szCs w:val="20"/>
        </w:rPr>
        <w:t>3</w:t>
      </w:r>
      <w:r w:rsidR="00343D0C" w:rsidRPr="00035E34">
        <w:rPr>
          <w:i/>
          <w:iCs/>
          <w:sz w:val="20"/>
          <w:szCs w:val="20"/>
        </w:rPr>
        <w:t xml:space="preserve">. </w:t>
      </w:r>
    </w:p>
    <w:p w14:paraId="195C8064" w14:textId="77777777" w:rsidR="00343D0C" w:rsidRPr="00035E34" w:rsidRDefault="00343D0C" w:rsidP="00343D0C">
      <w:pPr>
        <w:rPr>
          <w:sz w:val="20"/>
          <w:szCs w:val="20"/>
        </w:rPr>
      </w:pPr>
    </w:p>
    <w:p w14:paraId="7CA747A1" w14:textId="63E4AB0C" w:rsidR="003D434D" w:rsidRDefault="003D434D" w:rsidP="00553CEC">
      <w:pPr>
        <w:rPr>
          <w:sz w:val="20"/>
          <w:szCs w:val="20"/>
        </w:rPr>
      </w:pPr>
    </w:p>
    <w:p w14:paraId="060BA471" w14:textId="77777777" w:rsidR="00750B9C" w:rsidRDefault="00750B9C" w:rsidP="00553CEC">
      <w:pPr>
        <w:rPr>
          <w:sz w:val="20"/>
          <w:szCs w:val="20"/>
        </w:rPr>
      </w:pPr>
    </w:p>
    <w:p w14:paraId="0C1AA263" w14:textId="77777777" w:rsidR="00750B9C" w:rsidRDefault="00750B9C" w:rsidP="00553CEC">
      <w:pPr>
        <w:rPr>
          <w:sz w:val="20"/>
          <w:szCs w:val="20"/>
        </w:rPr>
      </w:pPr>
    </w:p>
    <w:p w14:paraId="10EF6F22" w14:textId="77777777" w:rsidR="00750B9C" w:rsidRDefault="00750B9C" w:rsidP="00553CEC">
      <w:pPr>
        <w:rPr>
          <w:sz w:val="20"/>
          <w:szCs w:val="20"/>
        </w:rPr>
      </w:pPr>
    </w:p>
    <w:p w14:paraId="79349FF9" w14:textId="77777777" w:rsidR="00750B9C" w:rsidRDefault="00750B9C" w:rsidP="00553CEC">
      <w:pPr>
        <w:rPr>
          <w:sz w:val="20"/>
          <w:szCs w:val="20"/>
        </w:rPr>
      </w:pPr>
    </w:p>
    <w:p w14:paraId="19D002D5" w14:textId="77777777" w:rsidR="00750B9C" w:rsidRDefault="00750B9C" w:rsidP="00553CEC">
      <w:pPr>
        <w:rPr>
          <w:sz w:val="20"/>
          <w:szCs w:val="20"/>
        </w:rPr>
      </w:pPr>
    </w:p>
    <w:p w14:paraId="17851868" w14:textId="77777777" w:rsidR="00184054" w:rsidRPr="00035E34" w:rsidRDefault="00184054" w:rsidP="00553CEC">
      <w:pPr>
        <w:rPr>
          <w:sz w:val="20"/>
          <w:szCs w:val="20"/>
        </w:rPr>
      </w:pPr>
    </w:p>
    <w:p w14:paraId="20E97064" w14:textId="77777777" w:rsidR="00814645" w:rsidRDefault="00814645" w:rsidP="00343D0C">
      <w:pPr>
        <w:rPr>
          <w:b/>
          <w:sz w:val="28"/>
          <w:szCs w:val="28"/>
        </w:rPr>
      </w:pPr>
    </w:p>
    <w:p w14:paraId="74F8E2FC" w14:textId="0D7D7475" w:rsidR="00343D0C" w:rsidRPr="00035E34" w:rsidRDefault="00C92643" w:rsidP="00343D0C">
      <w:pPr>
        <w:rPr>
          <w:b/>
          <w:sz w:val="28"/>
          <w:szCs w:val="28"/>
        </w:rPr>
      </w:pPr>
      <w:r w:rsidRPr="00035E34">
        <w:rPr>
          <w:b/>
          <w:sz w:val="28"/>
          <w:szCs w:val="28"/>
        </w:rPr>
        <w:lastRenderedPageBreak/>
        <w:t>Odber vzoriek</w:t>
      </w:r>
    </w:p>
    <w:p w14:paraId="5682DA2D" w14:textId="0B28DA4E" w:rsidR="00343D0C" w:rsidRPr="00035E34" w:rsidRDefault="00343D0C" w:rsidP="00553CEC">
      <w:pPr>
        <w:rPr>
          <w:sz w:val="20"/>
          <w:szCs w:val="20"/>
        </w:rPr>
      </w:pPr>
    </w:p>
    <w:p w14:paraId="394BA672" w14:textId="7908043C" w:rsidR="00343D0C" w:rsidRPr="00035E34" w:rsidRDefault="00C92643" w:rsidP="00553CEC">
      <w:pPr>
        <w:rPr>
          <w:bCs/>
        </w:rPr>
      </w:pPr>
      <w:r w:rsidRPr="00035E34">
        <w:rPr>
          <w:bCs/>
        </w:rPr>
        <w:t>Špecifikácia činností, pri ktorých laboratórium vykonáva odber vzoriek</w:t>
      </w:r>
    </w:p>
    <w:p w14:paraId="4F82355D" w14:textId="5146138A" w:rsidR="003D434D" w:rsidRPr="00035E34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035E34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E04E48" w:rsidR="00C92643" w:rsidRPr="00035E34" w:rsidRDefault="00C92643" w:rsidP="00C92643">
            <w:pPr>
              <w:rPr>
                <w:b/>
                <w:bCs/>
                <w:sz w:val="16"/>
              </w:rPr>
            </w:pPr>
            <w:r w:rsidRPr="00035E34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8CE7E81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11DDE990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flexibilným rozsahom</w:t>
            </w:r>
          </w:p>
        </w:tc>
      </w:tr>
      <w:tr w:rsidR="00343D0C" w:rsidRPr="00035E34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035E34" w:rsidRDefault="00343D0C" w:rsidP="00310F76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7850A979" w:rsidR="00343D0C" w:rsidRPr="00035E34" w:rsidRDefault="00DD6858" w:rsidP="00310F76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33D94DA7" w:rsidR="00343D0C" w:rsidRPr="00035E34" w:rsidRDefault="00DD6858" w:rsidP="00310F76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</w:tbl>
    <w:p w14:paraId="08687E69" w14:textId="78E66EE6" w:rsidR="003D434D" w:rsidRPr="00035E34" w:rsidRDefault="003D434D" w:rsidP="00553CEC">
      <w:pPr>
        <w:rPr>
          <w:sz w:val="20"/>
          <w:szCs w:val="20"/>
        </w:rPr>
      </w:pPr>
    </w:p>
    <w:p w14:paraId="3B396ECE" w14:textId="0B9240C0" w:rsidR="009C5944" w:rsidRPr="00035E34" w:rsidRDefault="009C5944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>(fixný rozsah)</w:t>
      </w:r>
    </w:p>
    <w:p w14:paraId="460667B7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6D889F18" w14:textId="77777777" w:rsidTr="00C92643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3D148ADD" w:rsidR="00C92643" w:rsidRPr="00035E34" w:rsidRDefault="00C92643" w:rsidP="00C92643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6B526A90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4B1E1202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4F6B61FA" w14:textId="77777777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283DFFBC" w14:textId="5773EDA2" w:rsidR="00C92643" w:rsidRPr="00035E34" w:rsidRDefault="00C92643" w:rsidP="00815664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6F244C5E" w14:textId="77777777" w:rsidTr="00C92643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A017B0" w:rsidRPr="00035E34" w:rsidRDefault="00A017B0" w:rsidP="00A017B0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52891476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6B63C6F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F9F4D5A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145938F2" w14:textId="6D6731DC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62F4249C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64A35694" w14:textId="157051D2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10FFA35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326F99DC" w14:textId="77777777" w:rsidTr="00C92643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035E34" w:rsidRDefault="00343D0C" w:rsidP="00310F76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</w:tr>
      <w:tr w:rsidR="00035E34" w:rsidRPr="00035E34" w14:paraId="44C8B97D" w14:textId="77777777" w:rsidTr="00C92643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035E34" w:rsidRDefault="00343D0C" w:rsidP="00310F76">
            <w:pPr>
              <w:jc w:val="center"/>
            </w:pPr>
          </w:p>
        </w:tc>
      </w:tr>
      <w:tr w:rsidR="00343D0C" w:rsidRPr="00035E34" w14:paraId="05401D50" w14:textId="77777777" w:rsidTr="00C92643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035E34" w:rsidRDefault="00343D0C" w:rsidP="00310F76">
            <w:pPr>
              <w:jc w:val="center"/>
            </w:pPr>
          </w:p>
        </w:tc>
      </w:tr>
    </w:tbl>
    <w:p w14:paraId="6F31B8DA" w14:textId="0EF65ED5" w:rsidR="003D434D" w:rsidRPr="00035E34" w:rsidRDefault="003D434D" w:rsidP="00553CEC">
      <w:pPr>
        <w:rPr>
          <w:sz w:val="20"/>
          <w:szCs w:val="20"/>
        </w:rPr>
      </w:pPr>
    </w:p>
    <w:p w14:paraId="1CA0BCEA" w14:textId="7EC5A913" w:rsidR="009C5944" w:rsidRPr="00035E34" w:rsidRDefault="00DB435A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</w:t>
      </w:r>
      <w:r w:rsidR="009C5944" w:rsidRPr="00035E34">
        <w:rPr>
          <w:b/>
          <w:bCs/>
          <w:sz w:val="20"/>
          <w:szCs w:val="20"/>
        </w:rPr>
        <w:t>(flexibilný rozsah)</w:t>
      </w:r>
    </w:p>
    <w:p w14:paraId="21A48168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1AFEFBE9" w14:textId="77777777" w:rsidTr="00E52578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8E8DBD0" w14:textId="77777777" w:rsidR="009C5944" w:rsidRPr="00035E34" w:rsidRDefault="009C5944" w:rsidP="00E52578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845A50A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2D92874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FF1D058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1AD29085" w14:textId="77777777" w:rsidR="009C5944" w:rsidRPr="00035E34" w:rsidRDefault="009C5944" w:rsidP="00E52578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485417EE" w14:textId="77777777" w:rsidTr="00E52578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4312D8F6" w14:textId="77777777" w:rsidR="009C5944" w:rsidRPr="00035E34" w:rsidRDefault="009C5944" w:rsidP="00E52578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451A1B80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159DD7F1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6371F53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25DA2A4F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95E9EC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3B3BD8A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01F44BC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140CC0FB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59B8487E" w14:textId="77777777" w:rsidTr="00E52578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26DF86" w14:textId="77777777" w:rsidR="009C5944" w:rsidRPr="00035E34" w:rsidRDefault="009C5944" w:rsidP="00E52578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759FE4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127BF7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38BFB0B7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2CEB1DA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2DE04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A4CA73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</w:tr>
      <w:tr w:rsidR="00035E34" w:rsidRPr="00035E34" w14:paraId="33EDB59A" w14:textId="77777777" w:rsidTr="00E52578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DC1DD3F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1517AB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DD037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72D9B46E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4EBCA8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C4C27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64C532" w14:textId="77777777" w:rsidR="009C5944" w:rsidRPr="00035E34" w:rsidRDefault="009C5944" w:rsidP="00E52578">
            <w:pPr>
              <w:jc w:val="center"/>
            </w:pPr>
          </w:p>
        </w:tc>
      </w:tr>
      <w:tr w:rsidR="009C5944" w:rsidRPr="00035E34" w14:paraId="2DF8ACF2" w14:textId="77777777" w:rsidTr="00E52578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5CB5C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1CB57AAB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92FA58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33EDD06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5601D30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134C8F4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20A220" w14:textId="77777777" w:rsidR="009C5944" w:rsidRPr="00035E34" w:rsidRDefault="009C5944" w:rsidP="00E52578">
            <w:pPr>
              <w:jc w:val="center"/>
            </w:pPr>
          </w:p>
        </w:tc>
      </w:tr>
    </w:tbl>
    <w:p w14:paraId="2F555D4B" w14:textId="77777777" w:rsidR="009C5944" w:rsidRPr="00035E34" w:rsidRDefault="009C5944" w:rsidP="00553CEC">
      <w:pPr>
        <w:rPr>
          <w:sz w:val="20"/>
          <w:szCs w:val="20"/>
        </w:rPr>
      </w:pPr>
    </w:p>
    <w:tbl>
      <w:tblPr>
        <w:tblW w:w="9887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7"/>
      </w:tblGrid>
      <w:tr w:rsidR="00035E34" w:rsidRPr="00035E34" w14:paraId="516019EF" w14:textId="77777777" w:rsidTr="00C92643">
        <w:trPr>
          <w:trHeight w:val="369"/>
        </w:trPr>
        <w:tc>
          <w:tcPr>
            <w:tcW w:w="9887" w:type="dxa"/>
          </w:tcPr>
          <w:p w14:paraId="4259587B" w14:textId="1E90887A" w:rsidR="00343D0C" w:rsidRPr="00035E34" w:rsidRDefault="00C92643" w:rsidP="00310F76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t>Poznámky</w:t>
            </w:r>
            <w:r w:rsidR="00343D0C" w:rsidRPr="00035E34">
              <w:rPr>
                <w:sz w:val="16"/>
                <w:szCs w:val="16"/>
              </w:rPr>
              <w:t>:</w:t>
            </w:r>
          </w:p>
          <w:p w14:paraId="78A447B6" w14:textId="7656FA03" w:rsidR="00343D0C" w:rsidRPr="00035E34" w:rsidRDefault="00343D0C" w:rsidP="00310F76">
            <w:pPr>
              <w:rPr>
                <w:vertAlign w:val="superscript"/>
              </w:rPr>
            </w:pPr>
          </w:p>
        </w:tc>
      </w:tr>
      <w:tr w:rsidR="00A15B04" w:rsidRPr="00035E34" w14:paraId="38064E8D" w14:textId="77777777" w:rsidTr="00C92643">
        <w:trPr>
          <w:trHeight w:val="369"/>
        </w:trPr>
        <w:tc>
          <w:tcPr>
            <w:tcW w:w="9887" w:type="dxa"/>
          </w:tcPr>
          <w:p w14:paraId="0717622D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7F16F56F" w14:textId="27A7D462" w:rsidR="00814645" w:rsidRPr="00814645" w:rsidRDefault="00814645" w:rsidP="00A15B04">
            <w:pPr>
              <w:rPr>
                <w:bCs/>
                <w:sz w:val="20"/>
                <w:szCs w:val="20"/>
              </w:rPr>
            </w:pPr>
            <w:r w:rsidRPr="00814645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9" w:history="1">
              <w:r w:rsidRPr="00D1755C">
                <w:rPr>
                  <w:rStyle w:val="Hypertextovprepojenie"/>
                  <w:sz w:val="20"/>
                  <w:szCs w:val="20"/>
                </w:rPr>
                <w:t>www.cab.sk/flexibilna-akreditacia/</w:t>
              </w:r>
            </w:hyperlink>
          </w:p>
          <w:p w14:paraId="3CE32A5E" w14:textId="77777777" w:rsidR="00814645" w:rsidRDefault="00814645" w:rsidP="00A15B04">
            <w:pPr>
              <w:rPr>
                <w:b/>
                <w:sz w:val="20"/>
                <w:szCs w:val="20"/>
              </w:rPr>
            </w:pPr>
          </w:p>
          <w:p w14:paraId="451D61D1" w14:textId="676C32BB" w:rsidR="00A15B04" w:rsidRPr="00D1755C" w:rsidRDefault="00A15B04" w:rsidP="00A15B04">
            <w:pPr>
              <w:rPr>
                <w:b/>
                <w:sz w:val="20"/>
                <w:szCs w:val="20"/>
              </w:rPr>
            </w:pPr>
            <w:r w:rsidRPr="00D1755C">
              <w:rPr>
                <w:b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48DDADE2" w14:textId="77777777" w:rsidR="00814645" w:rsidRDefault="00814645" w:rsidP="004434B6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</w:rPr>
            </w:pPr>
          </w:p>
          <w:p w14:paraId="5E4881B9" w14:textId="77777777" w:rsidR="00A15B04" w:rsidRPr="00035E34" w:rsidRDefault="00A15B04" w:rsidP="00D1755C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1EA58D32" w14:textId="02F2C4FA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predmetov</w:t>
            </w:r>
            <w:r w:rsidRPr="00035E34">
              <w:rPr>
                <w:bCs/>
                <w:sz w:val="20"/>
                <w:szCs w:val="20"/>
              </w:rPr>
              <w:t xml:space="preserve"> </w:t>
            </w:r>
          </w:p>
          <w:p w14:paraId="50267BB9" w14:textId="3D8DE333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vlastností</w:t>
            </w:r>
          </w:p>
          <w:p w14:paraId="557D3D6E" w14:textId="0751E33D" w:rsidR="00A15B04" w:rsidRDefault="00A15B04" w:rsidP="0081566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 xml:space="preserve">metód a </w:t>
            </w:r>
            <w:r w:rsidR="004434B6" w:rsidRPr="00B55CB0">
              <w:rPr>
                <w:bCs/>
                <w:sz w:val="20"/>
                <w:szCs w:val="20"/>
              </w:rPr>
              <w:t xml:space="preserve">postupov používaných </w:t>
            </w:r>
            <w:r w:rsidR="00AD7E01" w:rsidRPr="00035E34">
              <w:rPr>
                <w:bCs/>
                <w:sz w:val="20"/>
                <w:szCs w:val="20"/>
              </w:rPr>
              <w:t>na odber</w:t>
            </w:r>
            <w:r w:rsidR="00DB16BF">
              <w:rPr>
                <w:bCs/>
                <w:sz w:val="20"/>
                <w:szCs w:val="20"/>
              </w:rPr>
              <w:t>y</w:t>
            </w:r>
          </w:p>
          <w:p w14:paraId="414662BF" w14:textId="7AADBB03" w:rsidR="004434B6" w:rsidRPr="004434B6" w:rsidRDefault="004434B6" w:rsidP="004434B6">
            <w:pPr>
              <w:rPr>
                <w:bCs/>
                <w:sz w:val="20"/>
                <w:szCs w:val="20"/>
              </w:rPr>
            </w:pPr>
            <w:r w:rsidRPr="004434B6">
              <w:rPr>
                <w:rFonts w:ascii="Wingdings" w:eastAsia="Wingdings" w:hAnsi="Wingdings"/>
                <w:b/>
              </w:rPr>
              <w:t>o</w:t>
            </w:r>
            <w:r w:rsidR="00373B98">
              <w:rPr>
                <w:bCs/>
                <w:sz w:val="20"/>
                <w:szCs w:val="20"/>
              </w:rPr>
              <w:t xml:space="preserve"> </w:t>
            </w:r>
            <w:r w:rsidR="00814645">
              <w:rPr>
                <w:bCs/>
                <w:sz w:val="20"/>
                <w:szCs w:val="20"/>
              </w:rPr>
              <w:t xml:space="preserve">    </w:t>
            </w:r>
            <w:r w:rsidR="00373B98">
              <w:rPr>
                <w:bCs/>
                <w:sz w:val="20"/>
                <w:szCs w:val="20"/>
              </w:rPr>
              <w:t>miesta odberu</w:t>
            </w:r>
          </w:p>
          <w:p w14:paraId="0749DF40" w14:textId="4447000B" w:rsidR="004434B6" w:rsidRPr="00035E34" w:rsidRDefault="004434B6" w:rsidP="00815664">
            <w:pPr>
              <w:rPr>
                <w:sz w:val="16"/>
                <w:szCs w:val="16"/>
              </w:rPr>
            </w:pPr>
          </w:p>
        </w:tc>
      </w:tr>
    </w:tbl>
    <w:p w14:paraId="0436A315" w14:textId="77777777" w:rsidR="00343D0C" w:rsidRPr="00035E34" w:rsidRDefault="00343D0C" w:rsidP="00553CEC">
      <w:pPr>
        <w:rPr>
          <w:sz w:val="20"/>
          <w:szCs w:val="20"/>
        </w:rPr>
      </w:pPr>
    </w:p>
    <w:p w14:paraId="56DD100C" w14:textId="37AD7655" w:rsidR="00C92643" w:rsidRPr="00035E34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>Špecifikáciu v tejto oblasti činnosti skúšobného laboratória vypĺňa laboratórium, ktoré okrem skúšania vykonáva aj vzorkovanie, ako aj laboratórium uskutočňujúce len vzorkovanie.</w:t>
      </w:r>
    </w:p>
    <w:p w14:paraId="7A4FD3EF" w14:textId="75EC4F8F" w:rsidR="00C92643" w:rsidRPr="002206A9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V ostatných špecifikáciách treba jasne vyznačiť, pri ktorých odberoch (predmety, vlastnosti) bude laboratórium v protokoloch o skúškach (protokoloch o odbere vzoriek) uvádzať názory a interpretácie a ktoré postupy odberov bude počas </w:t>
      </w:r>
      <w:r w:rsidRPr="002206A9">
        <w:rPr>
          <w:i/>
          <w:iCs/>
          <w:sz w:val="20"/>
          <w:szCs w:val="20"/>
        </w:rPr>
        <w:t xml:space="preserve">platnosti akreditácie </w:t>
      </w:r>
      <w:r w:rsidR="00625ECB">
        <w:rPr>
          <w:i/>
          <w:iCs/>
          <w:sz w:val="20"/>
          <w:szCs w:val="20"/>
        </w:rPr>
        <w:t xml:space="preserve">kompetentné </w:t>
      </w:r>
      <w:r w:rsidRPr="002206A9">
        <w:rPr>
          <w:i/>
          <w:iCs/>
          <w:sz w:val="20"/>
          <w:szCs w:val="20"/>
        </w:rPr>
        <w:t xml:space="preserve">modifikovať a validovať. </w:t>
      </w:r>
    </w:p>
    <w:p w14:paraId="0DFD0221" w14:textId="08D45653" w:rsidR="00343D0C" w:rsidRPr="002206A9" w:rsidRDefault="00C9264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2206A9">
        <w:rPr>
          <w:i/>
          <w:iCs/>
          <w:sz w:val="20"/>
          <w:szCs w:val="20"/>
        </w:rPr>
        <w:t xml:space="preserve">Návod na vyplnenie tabuľky viď MSA -L/01 – tab. </w:t>
      </w:r>
      <w:r w:rsidR="00343D0C" w:rsidRPr="002206A9">
        <w:rPr>
          <w:i/>
          <w:iCs/>
          <w:sz w:val="20"/>
          <w:szCs w:val="20"/>
        </w:rPr>
        <w:t>A2-</w:t>
      </w:r>
      <w:r w:rsidR="00DF7C81" w:rsidRPr="002206A9">
        <w:rPr>
          <w:i/>
          <w:iCs/>
          <w:sz w:val="20"/>
          <w:szCs w:val="20"/>
        </w:rPr>
        <w:t>4</w:t>
      </w:r>
      <w:r w:rsidR="00343D0C" w:rsidRPr="002206A9">
        <w:rPr>
          <w:i/>
          <w:iCs/>
          <w:sz w:val="20"/>
          <w:szCs w:val="20"/>
        </w:rPr>
        <w:t xml:space="preserve">. </w:t>
      </w:r>
    </w:p>
    <w:p w14:paraId="52CCA229" w14:textId="6E444B49" w:rsidR="003D434D" w:rsidRPr="002206A9" w:rsidRDefault="003D434D" w:rsidP="00553CEC">
      <w:pPr>
        <w:rPr>
          <w:sz w:val="20"/>
          <w:szCs w:val="20"/>
        </w:rPr>
      </w:pPr>
    </w:p>
    <w:p w14:paraId="4D093365" w14:textId="77777777" w:rsidR="00D31DFE" w:rsidRDefault="00D31DFE" w:rsidP="00553CEC">
      <w:pPr>
        <w:rPr>
          <w:sz w:val="20"/>
          <w:szCs w:val="20"/>
        </w:rPr>
      </w:pPr>
    </w:p>
    <w:p w14:paraId="70267E42" w14:textId="77777777" w:rsidR="00750B9C" w:rsidRDefault="00750B9C" w:rsidP="00553CEC">
      <w:pPr>
        <w:rPr>
          <w:sz w:val="20"/>
          <w:szCs w:val="20"/>
        </w:rPr>
      </w:pPr>
    </w:p>
    <w:p w14:paraId="530E3D5F" w14:textId="77777777" w:rsidR="00750B9C" w:rsidRDefault="00750B9C" w:rsidP="00553CEC">
      <w:pPr>
        <w:rPr>
          <w:sz w:val="20"/>
          <w:szCs w:val="20"/>
        </w:rPr>
      </w:pPr>
    </w:p>
    <w:p w14:paraId="36DF00AF" w14:textId="77777777" w:rsidR="00750B9C" w:rsidRDefault="00750B9C" w:rsidP="00553CEC">
      <w:pPr>
        <w:rPr>
          <w:sz w:val="20"/>
          <w:szCs w:val="20"/>
        </w:rPr>
      </w:pPr>
    </w:p>
    <w:p w14:paraId="7DF83283" w14:textId="77777777" w:rsidR="00750B9C" w:rsidRDefault="00750B9C" w:rsidP="00553CEC">
      <w:pPr>
        <w:rPr>
          <w:sz w:val="20"/>
          <w:szCs w:val="20"/>
        </w:rPr>
      </w:pPr>
    </w:p>
    <w:p w14:paraId="3F816A42" w14:textId="77777777" w:rsidR="00750B9C" w:rsidRDefault="00750B9C" w:rsidP="00553CEC">
      <w:pPr>
        <w:rPr>
          <w:sz w:val="20"/>
          <w:szCs w:val="20"/>
        </w:rPr>
      </w:pPr>
    </w:p>
    <w:p w14:paraId="4D6148DE" w14:textId="77777777" w:rsidR="00750B9C" w:rsidRDefault="00750B9C" w:rsidP="00553CEC">
      <w:pPr>
        <w:rPr>
          <w:sz w:val="20"/>
          <w:szCs w:val="20"/>
        </w:rPr>
      </w:pPr>
    </w:p>
    <w:p w14:paraId="217BBCF4" w14:textId="77777777" w:rsidR="00750B9C" w:rsidRDefault="00750B9C" w:rsidP="00553CEC">
      <w:pPr>
        <w:rPr>
          <w:sz w:val="20"/>
          <w:szCs w:val="20"/>
        </w:rPr>
      </w:pPr>
    </w:p>
    <w:p w14:paraId="33C5434A" w14:textId="77777777" w:rsidR="00750B9C" w:rsidRDefault="00750B9C" w:rsidP="00553CEC">
      <w:pPr>
        <w:rPr>
          <w:sz w:val="20"/>
          <w:szCs w:val="20"/>
        </w:rPr>
      </w:pPr>
    </w:p>
    <w:p w14:paraId="4881F4F2" w14:textId="77777777" w:rsidR="00782079" w:rsidRDefault="00782079" w:rsidP="00553CEC">
      <w:pPr>
        <w:rPr>
          <w:sz w:val="20"/>
          <w:szCs w:val="20"/>
        </w:rPr>
      </w:pPr>
    </w:p>
    <w:p w14:paraId="21F418E7" w14:textId="77777777" w:rsidR="00782079" w:rsidRDefault="00782079" w:rsidP="00553CEC">
      <w:pPr>
        <w:rPr>
          <w:sz w:val="20"/>
          <w:szCs w:val="20"/>
        </w:rPr>
      </w:pPr>
    </w:p>
    <w:p w14:paraId="417AE7EE" w14:textId="77777777" w:rsidR="00750B9C" w:rsidRDefault="00750B9C" w:rsidP="00553CEC">
      <w:pPr>
        <w:rPr>
          <w:sz w:val="20"/>
          <w:szCs w:val="20"/>
        </w:rPr>
      </w:pPr>
    </w:p>
    <w:p w14:paraId="2BD3EBBF" w14:textId="77777777" w:rsidR="00750B9C" w:rsidRPr="002206A9" w:rsidRDefault="00750B9C" w:rsidP="00553CEC">
      <w:pPr>
        <w:rPr>
          <w:sz w:val="20"/>
          <w:szCs w:val="20"/>
        </w:rPr>
      </w:pPr>
    </w:p>
    <w:p w14:paraId="51B3AAF1" w14:textId="77777777" w:rsidR="00D31DFE" w:rsidRPr="002206A9" w:rsidRDefault="00D31DFE" w:rsidP="00D31DFE">
      <w:pPr>
        <w:rPr>
          <w:b/>
          <w:bCs/>
          <w:i/>
          <w:iCs/>
        </w:rPr>
      </w:pPr>
      <w:r w:rsidRPr="002206A9">
        <w:rPr>
          <w:b/>
          <w:bCs/>
          <w:i/>
          <w:iCs/>
        </w:rPr>
        <w:t xml:space="preserve">Vyplniť len v prípade uvádzania názorov a interpretácií v protokoloch o skúškach </w:t>
      </w:r>
    </w:p>
    <w:p w14:paraId="74B1CED1" w14:textId="77777777" w:rsidR="00D31DFE" w:rsidRPr="002206A9" w:rsidRDefault="00D31DFE" w:rsidP="00D31DFE">
      <w:pPr>
        <w:rPr>
          <w:b/>
          <w:bCs/>
          <w:i/>
          <w:iCs/>
        </w:rPr>
      </w:pPr>
    </w:p>
    <w:p w14:paraId="64581E03" w14:textId="175BCF39" w:rsidR="00D31DFE" w:rsidRPr="002206A9" w:rsidRDefault="00D31DFE" w:rsidP="00D31DFE">
      <w:pPr>
        <w:rPr>
          <w:b/>
          <w:bCs/>
          <w:sz w:val="28"/>
          <w:szCs w:val="28"/>
          <w:lang w:eastAsia="cs-CZ"/>
        </w:rPr>
      </w:pPr>
      <w:r w:rsidRPr="002206A9">
        <w:rPr>
          <w:b/>
          <w:bCs/>
          <w:sz w:val="28"/>
          <w:szCs w:val="28"/>
          <w:lang w:eastAsia="cs-CZ"/>
        </w:rPr>
        <w:t>Pracovníci spôsobilí vyjadrovať názory a interpretácie (odber vzoriek)</w:t>
      </w:r>
    </w:p>
    <w:p w14:paraId="23843D1F" w14:textId="77777777" w:rsidR="00D31DFE" w:rsidRPr="002206A9" w:rsidRDefault="00D31DFE" w:rsidP="00D31DFE">
      <w:pPr>
        <w:rPr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598"/>
      </w:tblGrid>
      <w:tr w:rsidR="002206A9" w:rsidRPr="002206A9" w14:paraId="79F20F2F" w14:textId="77777777" w:rsidTr="000D7B1D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29948C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3480E0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Spôsobilosť vyjadrovať názory a interpretácie -</w:t>
            </w:r>
          </w:p>
          <w:p w14:paraId="3240C5D3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2206A9" w:rsidRPr="002206A9" w14:paraId="04D96A37" w14:textId="77777777" w:rsidTr="000D7B1D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563D6E9E" w14:textId="77777777" w:rsidR="00D31DFE" w:rsidRPr="002206A9" w:rsidRDefault="00D31DFE" w:rsidP="000D7B1D"/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0DC976A6" w14:textId="77777777" w:rsidR="00D31DFE" w:rsidRPr="002206A9" w:rsidRDefault="00D31DFE" w:rsidP="000D7B1D"/>
        </w:tc>
      </w:tr>
      <w:tr w:rsidR="002206A9" w:rsidRPr="002206A9" w14:paraId="2A0D1007" w14:textId="77777777" w:rsidTr="000D7B1D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23CC8464" w14:textId="77777777" w:rsidR="00D31DFE" w:rsidRPr="002206A9" w:rsidRDefault="00D31DFE" w:rsidP="000D7B1D"/>
        </w:tc>
        <w:tc>
          <w:tcPr>
            <w:tcW w:w="6598" w:type="dxa"/>
            <w:tcBorders>
              <w:right w:val="single" w:sz="12" w:space="0" w:color="auto"/>
            </w:tcBorders>
          </w:tcPr>
          <w:p w14:paraId="77FFC3F2" w14:textId="77777777" w:rsidR="00D31DFE" w:rsidRPr="002206A9" w:rsidRDefault="00D31DFE" w:rsidP="000D7B1D"/>
        </w:tc>
      </w:tr>
      <w:tr w:rsidR="00DB24DA" w:rsidRPr="002206A9" w14:paraId="2D803F12" w14:textId="77777777" w:rsidTr="000D7B1D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522CB2C9" w14:textId="77777777" w:rsidR="00D31DFE" w:rsidRPr="002206A9" w:rsidRDefault="00D31DFE" w:rsidP="000D7B1D"/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17D3A57C" w14:textId="77777777" w:rsidR="00D31DFE" w:rsidRPr="002206A9" w:rsidRDefault="00D31DFE" w:rsidP="000D7B1D"/>
        </w:tc>
      </w:tr>
    </w:tbl>
    <w:p w14:paraId="2C0051C8" w14:textId="77777777" w:rsidR="00D31DFE" w:rsidRPr="002206A9" w:rsidRDefault="00D31DFE" w:rsidP="00D31DFE">
      <w:pPr>
        <w:rPr>
          <w:sz w:val="16"/>
          <w:szCs w:val="16"/>
        </w:rPr>
      </w:pPr>
    </w:p>
    <w:p w14:paraId="234E40FF" w14:textId="73597F80" w:rsidR="00D31DFE" w:rsidRPr="002206A9" w:rsidRDefault="00D31DFE" w:rsidP="00D31DFE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2206A9">
        <w:rPr>
          <w:i/>
          <w:iCs/>
          <w:sz w:val="20"/>
          <w:szCs w:val="20"/>
        </w:rPr>
        <w:t xml:space="preserve"> Návod na vyplnenie tabuľky viď MSA -L/01 – tab. A2-</w:t>
      </w:r>
      <w:r w:rsidR="00DB24DA" w:rsidRPr="002206A9">
        <w:rPr>
          <w:i/>
          <w:iCs/>
          <w:sz w:val="20"/>
          <w:szCs w:val="20"/>
        </w:rPr>
        <w:t>6</w:t>
      </w:r>
      <w:r w:rsidRPr="002206A9">
        <w:rPr>
          <w:i/>
          <w:iCs/>
          <w:sz w:val="20"/>
          <w:szCs w:val="20"/>
        </w:rPr>
        <w:t xml:space="preserve">. </w:t>
      </w:r>
    </w:p>
    <w:p w14:paraId="0C203A3A" w14:textId="77777777" w:rsidR="00D31DFE" w:rsidRPr="002206A9" w:rsidRDefault="00D31DFE" w:rsidP="00D31DFE">
      <w:pPr>
        <w:rPr>
          <w:sz w:val="20"/>
          <w:szCs w:val="20"/>
        </w:rPr>
      </w:pPr>
    </w:p>
    <w:p w14:paraId="7474ECB6" w14:textId="44A9EE77" w:rsidR="00D05817" w:rsidRPr="002206A9" w:rsidRDefault="00D05817" w:rsidP="00553CEC">
      <w:pPr>
        <w:rPr>
          <w:sz w:val="20"/>
          <w:szCs w:val="20"/>
        </w:rPr>
      </w:pPr>
    </w:p>
    <w:p w14:paraId="612262E9" w14:textId="3E2D0130" w:rsidR="00D05817" w:rsidRPr="00035E34" w:rsidRDefault="00D05817" w:rsidP="00D05817">
      <w:pPr>
        <w:rPr>
          <w:b/>
          <w:bCs/>
          <w:i/>
          <w:iCs/>
          <w:sz w:val="22"/>
          <w:szCs w:val="22"/>
        </w:rPr>
      </w:pPr>
      <w:bookmarkStart w:id="6" w:name="_Hlk72750257"/>
      <w:r w:rsidRPr="002206A9">
        <w:rPr>
          <w:b/>
          <w:bCs/>
          <w:i/>
          <w:iCs/>
          <w:sz w:val="22"/>
          <w:szCs w:val="22"/>
        </w:rPr>
        <w:t xml:space="preserve">Vyplniť len v prípade </w:t>
      </w:r>
      <w:r w:rsidRPr="00035E34">
        <w:rPr>
          <w:b/>
          <w:bCs/>
          <w:i/>
          <w:iCs/>
          <w:sz w:val="22"/>
          <w:szCs w:val="22"/>
        </w:rPr>
        <w:t>kalibr</w:t>
      </w:r>
      <w:r w:rsidR="00EB3113" w:rsidRPr="00035E34">
        <w:rPr>
          <w:b/>
          <w:bCs/>
          <w:i/>
          <w:iCs/>
          <w:sz w:val="22"/>
          <w:szCs w:val="22"/>
        </w:rPr>
        <w:t>ácií vykonávaných v</w:t>
      </w:r>
      <w:r w:rsidRPr="00035E34">
        <w:rPr>
          <w:b/>
          <w:bCs/>
          <w:i/>
          <w:iCs/>
          <w:sz w:val="22"/>
          <w:szCs w:val="22"/>
        </w:rPr>
        <w:t xml:space="preserve"> laboratóri</w:t>
      </w:r>
      <w:r w:rsidR="00EB3113" w:rsidRPr="00035E34">
        <w:rPr>
          <w:b/>
          <w:bCs/>
          <w:i/>
          <w:iCs/>
          <w:sz w:val="22"/>
          <w:szCs w:val="22"/>
        </w:rPr>
        <w:t>u</w:t>
      </w:r>
      <w:r w:rsidRPr="00035E34">
        <w:rPr>
          <w:b/>
          <w:bCs/>
          <w:i/>
          <w:iCs/>
          <w:sz w:val="22"/>
          <w:szCs w:val="22"/>
        </w:rPr>
        <w:t xml:space="preserve"> </w:t>
      </w:r>
    </w:p>
    <w:p w14:paraId="7F396526" w14:textId="77777777" w:rsidR="00D05817" w:rsidRPr="00035E34" w:rsidRDefault="00D05817" w:rsidP="00D05817">
      <w:pPr>
        <w:rPr>
          <w:b/>
          <w:bCs/>
          <w:i/>
          <w:iCs/>
        </w:rPr>
      </w:pPr>
    </w:p>
    <w:p w14:paraId="33732540" w14:textId="40243D7A" w:rsidR="00D05817" w:rsidRPr="00035E34" w:rsidRDefault="00D05817" w:rsidP="00553CEC">
      <w:pPr>
        <w:rPr>
          <w:sz w:val="20"/>
          <w:szCs w:val="20"/>
        </w:rPr>
      </w:pPr>
      <w:r w:rsidRPr="00035E34">
        <w:rPr>
          <w:b/>
          <w:bCs/>
          <w:sz w:val="28"/>
          <w:szCs w:val="28"/>
          <w:lang w:eastAsia="cs-CZ"/>
        </w:rPr>
        <w:t xml:space="preserve">Kalibrácie </w:t>
      </w:r>
      <w:bookmarkStart w:id="7" w:name="_Hlk72416446"/>
      <w:r w:rsidRPr="00035E34">
        <w:rPr>
          <w:b/>
          <w:bCs/>
          <w:sz w:val="28"/>
          <w:szCs w:val="28"/>
          <w:lang w:eastAsia="cs-CZ"/>
        </w:rPr>
        <w:t>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house</w:t>
      </w:r>
      <w:proofErr w:type="spellEnd"/>
      <w:r w:rsidRPr="00035E34">
        <w:rPr>
          <w:b/>
          <w:bCs/>
          <w:sz w:val="28"/>
          <w:szCs w:val="28"/>
          <w:lang w:eastAsia="cs-CZ"/>
        </w:rPr>
        <w:t>“ / 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home</w:t>
      </w:r>
      <w:proofErr w:type="spellEnd"/>
      <w:r w:rsidRPr="00035E34">
        <w:rPr>
          <w:b/>
          <w:bCs/>
          <w:sz w:val="28"/>
          <w:szCs w:val="28"/>
          <w:lang w:eastAsia="cs-CZ"/>
        </w:rPr>
        <w:t>“</w:t>
      </w:r>
      <w:bookmarkEnd w:id="7"/>
    </w:p>
    <w:p w14:paraId="3041167F" w14:textId="119EA08E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  <w:r w:rsidRPr="00035E34">
        <w:rPr>
          <w:sz w:val="20"/>
          <w:szCs w:val="20"/>
        </w:rPr>
        <w:t xml:space="preserve">(kalibrácie, metrologické úkony vykonávané </w:t>
      </w:r>
      <w:r w:rsidR="00A017B0" w:rsidRPr="00035E34">
        <w:rPr>
          <w:sz w:val="20"/>
          <w:szCs w:val="20"/>
        </w:rPr>
        <w:t xml:space="preserve">vlastným kalibračným </w:t>
      </w:r>
      <w:r w:rsidRPr="00035E34">
        <w:rPr>
          <w:sz w:val="20"/>
          <w:szCs w:val="20"/>
        </w:rPr>
        <w:t xml:space="preserve">laboratóriom) </w:t>
      </w:r>
    </w:p>
    <w:p w14:paraId="4C08DBB4" w14:textId="5002DF3A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035E34" w:rsidRPr="00035E34" w14:paraId="3BEB3EB2" w14:textId="77777777" w:rsidTr="00D058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0F33F" w14:textId="60BDEEF9" w:rsidR="00D05817" w:rsidRPr="00035E34" w:rsidRDefault="00D05817" w:rsidP="008103D5">
            <w:pPr>
              <w:rPr>
                <w:b/>
                <w:bCs/>
              </w:rPr>
            </w:pPr>
            <w:bookmarkStart w:id="8" w:name="_Hlk72416470"/>
            <w:r w:rsidRPr="00035E34">
              <w:rPr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09C11" w14:textId="00ADF395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0C79" w14:textId="4D05FC50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nie</w:t>
            </w:r>
          </w:p>
        </w:tc>
      </w:tr>
      <w:tr w:rsidR="00D05817" w:rsidRPr="00035E34" w14:paraId="0ED03BA2" w14:textId="77777777" w:rsidTr="00D05817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0A1B" w14:textId="6FF84598" w:rsidR="00D05817" w:rsidRPr="00035E34" w:rsidRDefault="00D05817" w:rsidP="008103D5">
            <w:pPr>
              <w:rPr>
                <w:b/>
              </w:rPr>
            </w:pPr>
            <w:r w:rsidRPr="00035E34">
              <w:rPr>
                <w:b/>
                <w:bCs/>
              </w:rPr>
              <w:t>„in-</w:t>
            </w:r>
            <w:proofErr w:type="spellStart"/>
            <w:r w:rsidRPr="00035E34">
              <w:rPr>
                <w:b/>
                <w:bCs/>
              </w:rPr>
              <w:t>house</w:t>
            </w:r>
            <w:proofErr w:type="spellEnd"/>
            <w:r w:rsidRPr="00035E34">
              <w:rPr>
                <w:b/>
                <w:bCs/>
              </w:rPr>
              <w:t>“ / „in-</w:t>
            </w:r>
            <w:proofErr w:type="spellStart"/>
            <w:r w:rsidRPr="00035E34">
              <w:rPr>
                <w:b/>
                <w:bCs/>
              </w:rPr>
              <w:t>home</w:t>
            </w:r>
            <w:proofErr w:type="spellEnd"/>
            <w:r w:rsidRPr="00035E34">
              <w:rPr>
                <w:b/>
                <w:bCs/>
              </w:rPr>
              <w:t>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86AC" w14:textId="6330ED12" w:rsidR="00D05817" w:rsidRPr="00035E34" w:rsidRDefault="00DD6858" w:rsidP="008103D5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5EA8" w14:textId="47ED6C4E" w:rsidR="00D05817" w:rsidRPr="00035E34" w:rsidRDefault="00DD6858" w:rsidP="008103D5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8"/>
    </w:tbl>
    <w:p w14:paraId="06006666" w14:textId="77777777" w:rsidR="00D05817" w:rsidRPr="00035E34" w:rsidRDefault="00D05817" w:rsidP="00D05817">
      <w:pPr>
        <w:autoSpaceDE w:val="0"/>
        <w:autoSpaceDN w:val="0"/>
        <w:adjustRightInd w:val="0"/>
      </w:pPr>
    </w:p>
    <w:p w14:paraId="58650FED" w14:textId="77777777" w:rsidR="00D05817" w:rsidRPr="00035E34" w:rsidRDefault="00D05817" w:rsidP="00D05817">
      <w:bookmarkStart w:id="9" w:name="_Hlk72416508"/>
      <w:r w:rsidRPr="00035E34">
        <w:t>Zoznam vykonávaných kalibrácií „in-</w:t>
      </w:r>
      <w:proofErr w:type="spellStart"/>
      <w:r w:rsidRPr="00035E34">
        <w:t>house</w:t>
      </w:r>
      <w:proofErr w:type="spellEnd"/>
      <w:r w:rsidRPr="00035E34">
        <w:t>“ / „in-</w:t>
      </w:r>
      <w:proofErr w:type="spellStart"/>
      <w:r w:rsidRPr="00035E34">
        <w:t>home</w:t>
      </w:r>
      <w:proofErr w:type="spellEnd"/>
      <w:r w:rsidRPr="00035E34">
        <w:t>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1"/>
      </w:tblGrid>
      <w:tr w:rsidR="007642F2" w:rsidRPr="00035E34" w14:paraId="19B2C0CD" w14:textId="77777777" w:rsidTr="007642F2">
        <w:trPr>
          <w:trHeight w:val="2060"/>
        </w:trPr>
        <w:tc>
          <w:tcPr>
            <w:tcW w:w="9913" w:type="dxa"/>
          </w:tcPr>
          <w:p w14:paraId="57F2D3C3" w14:textId="77777777" w:rsidR="007642F2" w:rsidRPr="00035E34" w:rsidRDefault="007642F2" w:rsidP="00D05817">
            <w:pPr>
              <w:rPr>
                <w:sz w:val="20"/>
                <w:szCs w:val="20"/>
              </w:rPr>
            </w:pPr>
          </w:p>
        </w:tc>
      </w:tr>
    </w:tbl>
    <w:p w14:paraId="23AE3650" w14:textId="77777777" w:rsidR="007642F2" w:rsidRPr="00035E34" w:rsidRDefault="007642F2" w:rsidP="00DF7C81">
      <w:pPr>
        <w:rPr>
          <w:i/>
          <w:iCs/>
          <w:sz w:val="20"/>
          <w:szCs w:val="20"/>
        </w:rPr>
      </w:pPr>
    </w:p>
    <w:p w14:paraId="70C73D05" w14:textId="6D664E3C" w:rsidR="00DF7C81" w:rsidRPr="00035E34" w:rsidRDefault="00DF7C81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Návod na vyplnenie tabuľky viď MSA -L/01 – tab. A2-5. </w:t>
      </w:r>
    </w:p>
    <w:bookmarkEnd w:id="6"/>
    <w:p w14:paraId="32609ADE" w14:textId="4C78114B" w:rsidR="00DF7C81" w:rsidRPr="00035E34" w:rsidRDefault="00DF7C81"/>
    <w:p w14:paraId="197D75F9" w14:textId="20F5EF94" w:rsidR="00DF7C81" w:rsidRPr="00035E34" w:rsidRDefault="00DF7C81"/>
    <w:bookmarkEnd w:id="9"/>
    <w:p w14:paraId="08239D56" w14:textId="77777777" w:rsidR="006468DF" w:rsidRPr="00D1755C" w:rsidRDefault="006468DF" w:rsidP="006468DF">
      <w:pPr>
        <w:pBdr>
          <w:bottom w:val="single" w:sz="4" w:space="1" w:color="auto"/>
        </w:pBdr>
        <w:rPr>
          <w:sz w:val="20"/>
          <w:szCs w:val="20"/>
        </w:rPr>
      </w:pPr>
      <w:r w:rsidRPr="00D1755C">
        <w:rPr>
          <w:rFonts w:ascii="Wingdings" w:eastAsia="Wingdings" w:hAnsi="Wingdings"/>
          <w:b/>
          <w:sz w:val="20"/>
          <w:szCs w:val="20"/>
        </w:rPr>
        <w:t>o</w:t>
      </w:r>
      <w:r w:rsidRPr="00D1755C">
        <w:rPr>
          <w:sz w:val="20"/>
          <w:szCs w:val="20"/>
        </w:rPr>
        <w:t xml:space="preserve">  rozsah akreditácie je priložený vo formáte WORD: súbor_ Príloha OA 2-1</w:t>
      </w:r>
    </w:p>
    <w:p w14:paraId="16A7E9D7" w14:textId="77777777" w:rsidR="00B826B8" w:rsidRDefault="00B826B8"/>
    <w:p w14:paraId="3CEC78E8" w14:textId="77777777" w:rsidR="00B826B8" w:rsidRDefault="00B826B8"/>
    <w:p w14:paraId="652B5328" w14:textId="1C748EBD" w:rsidR="008D764D" w:rsidRPr="00035E34" w:rsidRDefault="00C92643">
      <w:r w:rsidRPr="00035E34">
        <w:t>Vyhlasujem, že údaje uvedené v prílohe</w:t>
      </w:r>
      <w:r w:rsidR="00013D20" w:rsidRPr="00035E34">
        <w:t xml:space="preserve"> OA 2</w:t>
      </w:r>
      <w:r w:rsidR="00DB24DA">
        <w:t>-1</w:t>
      </w:r>
      <w:r w:rsidRPr="00035E34">
        <w:t>, sú pravdivé a správne</w:t>
      </w:r>
      <w:r w:rsidR="00013D20" w:rsidRPr="00035E34">
        <w:t>.</w:t>
      </w:r>
    </w:p>
    <w:p w14:paraId="359D3806" w14:textId="6B7B1BB0" w:rsidR="00013D20" w:rsidRPr="00035E34" w:rsidRDefault="00013D20"/>
    <w:p w14:paraId="6CE22326" w14:textId="231E0E2E" w:rsidR="00013D20" w:rsidRPr="00035E34" w:rsidRDefault="00013D20" w:rsidP="00DD6858">
      <w:pPr>
        <w:tabs>
          <w:tab w:val="left" w:pos="2268"/>
        </w:tabs>
      </w:pPr>
      <w:r w:rsidRPr="00035E34">
        <w:t>D</w:t>
      </w:r>
      <w:r w:rsidR="00C92643" w:rsidRPr="00035E34">
        <w:t>átum</w:t>
      </w:r>
      <w:r w:rsidRPr="00035E34">
        <w:t>:</w:t>
      </w:r>
      <w:r w:rsidR="00DD6858">
        <w:tab/>
      </w:r>
      <w:r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Pr="00035E34">
        <w:rPr>
          <w:b/>
        </w:rPr>
        <w:instrText xml:space="preserve"> FORMTEXT </w:instrText>
      </w:r>
      <w:r w:rsidRPr="00035E34">
        <w:fldChar w:fldCharType="separate"/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fldChar w:fldCharType="end"/>
      </w:r>
    </w:p>
    <w:p w14:paraId="6925462E" w14:textId="56025097" w:rsidR="00013D20" w:rsidRPr="00521335" w:rsidRDefault="00013D20">
      <w:pPr>
        <w:rPr>
          <w:sz w:val="20"/>
          <w:szCs w:val="20"/>
        </w:rPr>
      </w:pPr>
    </w:p>
    <w:p w14:paraId="31DA90B1" w14:textId="10317EEC" w:rsidR="00013D20" w:rsidRPr="00035E34" w:rsidRDefault="00C92643" w:rsidP="00DD6858">
      <w:pPr>
        <w:tabs>
          <w:tab w:val="left" w:pos="2268"/>
        </w:tabs>
      </w:pPr>
      <w:r w:rsidRPr="00035E34">
        <w:t>Meno a priezvisko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p w14:paraId="2511978F" w14:textId="2EF01A19" w:rsidR="00013D20" w:rsidRPr="00521335" w:rsidRDefault="00013D20">
      <w:pPr>
        <w:rPr>
          <w:sz w:val="20"/>
          <w:szCs w:val="20"/>
        </w:rPr>
      </w:pPr>
    </w:p>
    <w:p w14:paraId="4C26000E" w14:textId="5312B4B4" w:rsidR="00013D20" w:rsidRPr="00035E34" w:rsidRDefault="00C92643" w:rsidP="00DD6858">
      <w:pPr>
        <w:tabs>
          <w:tab w:val="left" w:pos="2268"/>
        </w:tabs>
      </w:pPr>
      <w:r w:rsidRPr="00035E34">
        <w:t>Funkcia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sectPr w:rsidR="00013D20" w:rsidRPr="00035E34" w:rsidSect="00BD30C6">
      <w:footerReference w:type="default" r:id="rId10"/>
      <w:headerReference w:type="first" r:id="rId11"/>
      <w:footerReference w:type="first" r:id="rId12"/>
      <w:pgSz w:w="11906" w:h="16838"/>
      <w:pgMar w:top="1134" w:right="851" w:bottom="24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3C462" w14:textId="77777777" w:rsidR="00C55893" w:rsidRDefault="00C55893" w:rsidP="002D5D76">
      <w:r>
        <w:separator/>
      </w:r>
    </w:p>
  </w:endnote>
  <w:endnote w:type="continuationSeparator" w:id="0">
    <w:p w14:paraId="1F32A6F0" w14:textId="77777777" w:rsidR="00C55893" w:rsidRDefault="00C55893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44648" w14:textId="77777777" w:rsidR="005C7603" w:rsidRPr="005C7603" w:rsidRDefault="005C7603" w:rsidP="005C7603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41093AD7" w14:textId="3CFEA3F8" w:rsidR="002D5D76" w:rsidRPr="002D5D76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D579D">
      <w:t xml:space="preserve"> </w:t>
    </w:r>
    <w:r w:rsidR="000D579D" w:rsidRPr="000D579D">
      <w:rPr>
        <w:b/>
        <w:bCs/>
      </w:rPr>
      <w:t>27.05.24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6A8D" w14:textId="6AAF35E0" w:rsidR="003346DF" w:rsidRPr="005C7603" w:rsidRDefault="005C7603" w:rsidP="003346DF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567814B2" w14:textId="69322790" w:rsidR="003346DF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D579D">
      <w:t xml:space="preserve"> </w:t>
    </w:r>
    <w:r w:rsidR="000D579D">
      <w:rPr>
        <w:b/>
        <w:bCs/>
      </w:rPr>
      <w:t>27.05.24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4D67D" w14:textId="77777777" w:rsidR="00C55893" w:rsidRDefault="00C55893" w:rsidP="002D5D76">
      <w:r>
        <w:separator/>
      </w:r>
    </w:p>
  </w:footnote>
  <w:footnote w:type="continuationSeparator" w:id="0">
    <w:p w14:paraId="3BA36046" w14:textId="77777777" w:rsidR="00C55893" w:rsidRDefault="00C55893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30D" w14:textId="14B3E4F5" w:rsidR="00013D20" w:rsidRPr="002D5D76" w:rsidRDefault="00744685" w:rsidP="00013D20">
    <w:pPr>
      <w:pStyle w:val="Hlavika"/>
      <w:rPr>
        <w:b/>
        <w:bCs/>
        <w:sz w:val="32"/>
        <w:szCs w:val="32"/>
      </w:rPr>
    </w:pPr>
    <w:r>
      <w:rPr>
        <w:b/>
        <w:bCs/>
        <w:sz w:val="32"/>
        <w:szCs w:val="32"/>
      </w:rPr>
      <w:t>Príloha</w:t>
    </w:r>
    <w:r w:rsidR="00013D20" w:rsidRPr="002D5D76">
      <w:rPr>
        <w:b/>
        <w:bCs/>
        <w:sz w:val="32"/>
        <w:szCs w:val="32"/>
      </w:rPr>
      <w:t xml:space="preserve"> OA 2</w:t>
    </w:r>
    <w:r w:rsidR="00521335">
      <w:rPr>
        <w:b/>
        <w:bCs/>
        <w:sz w:val="32"/>
        <w:szCs w:val="32"/>
      </w:rPr>
      <w:t>-1</w:t>
    </w:r>
    <w:r w:rsidR="00013D20" w:rsidRPr="002D5D76">
      <w:rPr>
        <w:b/>
        <w:bCs/>
        <w:sz w:val="32"/>
        <w:szCs w:val="32"/>
      </w:rPr>
      <w:t xml:space="preserve">: </w:t>
    </w:r>
    <w:r>
      <w:rPr>
        <w:b/>
        <w:bCs/>
        <w:sz w:val="32"/>
        <w:szCs w:val="32"/>
      </w:rPr>
      <w:t>Skúšobné laboratórium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40E46"/>
    <w:multiLevelType w:val="hybridMultilevel"/>
    <w:tmpl w:val="AB64B78A"/>
    <w:lvl w:ilvl="0" w:tplc="CECCDEFC">
      <w:start w:val="6"/>
      <w:numFmt w:val="bullet"/>
      <w:lvlText w:val=""/>
      <w:lvlJc w:val="left"/>
      <w:pPr>
        <w:ind w:left="502" w:hanging="360"/>
      </w:pPr>
      <w:rPr>
        <w:rFonts w:ascii="Wingdings" w:eastAsia="Wingdings" w:hAnsi="Wingdings" w:cstheme="minorBidi" w:hint="default"/>
        <w:b/>
        <w:color w:val="000000"/>
        <w:sz w:val="24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669129">
    <w:abstractNumId w:val="1"/>
  </w:num>
  <w:num w:numId="2" w16cid:durableId="844900738">
    <w:abstractNumId w:val="0"/>
  </w:num>
  <w:num w:numId="3" w16cid:durableId="1780559873">
    <w:abstractNumId w:val="3"/>
  </w:num>
  <w:num w:numId="4" w16cid:durableId="155314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621" w:allStyles="1" w:customStyles="0" w:latentStyles="0" w:stylesInUse="0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2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13D20"/>
    <w:rsid w:val="00035E34"/>
    <w:rsid w:val="00066578"/>
    <w:rsid w:val="00082345"/>
    <w:rsid w:val="00083F44"/>
    <w:rsid w:val="000C7E10"/>
    <w:rsid w:val="000D579D"/>
    <w:rsid w:val="000E4257"/>
    <w:rsid w:val="000E675B"/>
    <w:rsid w:val="00132F5C"/>
    <w:rsid w:val="00137CE1"/>
    <w:rsid w:val="00140508"/>
    <w:rsid w:val="00152AD6"/>
    <w:rsid w:val="00173494"/>
    <w:rsid w:val="00184054"/>
    <w:rsid w:val="00186D4A"/>
    <w:rsid w:val="001A666E"/>
    <w:rsid w:val="001A741F"/>
    <w:rsid w:val="001B04BD"/>
    <w:rsid w:val="001B4021"/>
    <w:rsid w:val="001C76DF"/>
    <w:rsid w:val="001E27FD"/>
    <w:rsid w:val="002206A9"/>
    <w:rsid w:val="0023205D"/>
    <w:rsid w:val="00270A08"/>
    <w:rsid w:val="002878D3"/>
    <w:rsid w:val="002A0B1E"/>
    <w:rsid w:val="002A2C1C"/>
    <w:rsid w:val="002C5D3A"/>
    <w:rsid w:val="002D5D76"/>
    <w:rsid w:val="003346DF"/>
    <w:rsid w:val="00342265"/>
    <w:rsid w:val="00343D0C"/>
    <w:rsid w:val="00344DA5"/>
    <w:rsid w:val="00351C65"/>
    <w:rsid w:val="00373B98"/>
    <w:rsid w:val="003A5A50"/>
    <w:rsid w:val="003D434D"/>
    <w:rsid w:val="00407EA3"/>
    <w:rsid w:val="004328C9"/>
    <w:rsid w:val="00434FF7"/>
    <w:rsid w:val="004434B6"/>
    <w:rsid w:val="0044476F"/>
    <w:rsid w:val="0047293F"/>
    <w:rsid w:val="00472B6A"/>
    <w:rsid w:val="00480F13"/>
    <w:rsid w:val="004C22B0"/>
    <w:rsid w:val="004C5EA0"/>
    <w:rsid w:val="00510093"/>
    <w:rsid w:val="005169F2"/>
    <w:rsid w:val="00521335"/>
    <w:rsid w:val="00553CEC"/>
    <w:rsid w:val="00560D71"/>
    <w:rsid w:val="00591CBB"/>
    <w:rsid w:val="00595575"/>
    <w:rsid w:val="0059699E"/>
    <w:rsid w:val="005B1CE4"/>
    <w:rsid w:val="005C7603"/>
    <w:rsid w:val="005D415C"/>
    <w:rsid w:val="005F3AAE"/>
    <w:rsid w:val="00613D9E"/>
    <w:rsid w:val="00625ECB"/>
    <w:rsid w:val="00626D80"/>
    <w:rsid w:val="00641925"/>
    <w:rsid w:val="006468DF"/>
    <w:rsid w:val="006960E4"/>
    <w:rsid w:val="006A637D"/>
    <w:rsid w:val="006B39D8"/>
    <w:rsid w:val="006C2434"/>
    <w:rsid w:val="006E7D4B"/>
    <w:rsid w:val="006F4E4B"/>
    <w:rsid w:val="00703AF9"/>
    <w:rsid w:val="00744685"/>
    <w:rsid w:val="00750B9C"/>
    <w:rsid w:val="007547B3"/>
    <w:rsid w:val="007642F2"/>
    <w:rsid w:val="00782079"/>
    <w:rsid w:val="007E79D8"/>
    <w:rsid w:val="00814645"/>
    <w:rsid w:val="008150DE"/>
    <w:rsid w:val="00815664"/>
    <w:rsid w:val="00816D91"/>
    <w:rsid w:val="008342B3"/>
    <w:rsid w:val="008611F2"/>
    <w:rsid w:val="00863CD1"/>
    <w:rsid w:val="008C6674"/>
    <w:rsid w:val="008D764D"/>
    <w:rsid w:val="008E07ED"/>
    <w:rsid w:val="008E0D2E"/>
    <w:rsid w:val="00902AAB"/>
    <w:rsid w:val="00902D7D"/>
    <w:rsid w:val="0095040E"/>
    <w:rsid w:val="009A01CB"/>
    <w:rsid w:val="009A3D33"/>
    <w:rsid w:val="009C584B"/>
    <w:rsid w:val="009C5944"/>
    <w:rsid w:val="009D123F"/>
    <w:rsid w:val="00A0047B"/>
    <w:rsid w:val="00A017B0"/>
    <w:rsid w:val="00A15B04"/>
    <w:rsid w:val="00A355B9"/>
    <w:rsid w:val="00A460D1"/>
    <w:rsid w:val="00AA452F"/>
    <w:rsid w:val="00AD7E01"/>
    <w:rsid w:val="00AF5631"/>
    <w:rsid w:val="00B737B1"/>
    <w:rsid w:val="00B826B8"/>
    <w:rsid w:val="00BA5332"/>
    <w:rsid w:val="00BD30C6"/>
    <w:rsid w:val="00BD7410"/>
    <w:rsid w:val="00C11ED7"/>
    <w:rsid w:val="00C202FA"/>
    <w:rsid w:val="00C55893"/>
    <w:rsid w:val="00C63D77"/>
    <w:rsid w:val="00C92643"/>
    <w:rsid w:val="00C97976"/>
    <w:rsid w:val="00CF440D"/>
    <w:rsid w:val="00D05817"/>
    <w:rsid w:val="00D1755C"/>
    <w:rsid w:val="00D31DFE"/>
    <w:rsid w:val="00D836E3"/>
    <w:rsid w:val="00DB16BF"/>
    <w:rsid w:val="00DB24DA"/>
    <w:rsid w:val="00DB435A"/>
    <w:rsid w:val="00DD438F"/>
    <w:rsid w:val="00DD6858"/>
    <w:rsid w:val="00DE434E"/>
    <w:rsid w:val="00DF0595"/>
    <w:rsid w:val="00DF7C81"/>
    <w:rsid w:val="00E05F27"/>
    <w:rsid w:val="00E20667"/>
    <w:rsid w:val="00E33618"/>
    <w:rsid w:val="00E460CE"/>
    <w:rsid w:val="00E95D16"/>
    <w:rsid w:val="00E96266"/>
    <w:rsid w:val="00EB3113"/>
    <w:rsid w:val="00ED0D61"/>
    <w:rsid w:val="00F372C6"/>
    <w:rsid w:val="00F6687D"/>
    <w:rsid w:val="00F71566"/>
    <w:rsid w:val="00F83A60"/>
    <w:rsid w:val="00FD303B"/>
    <w:rsid w:val="00FE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68DF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paragraph" w:styleId="Podtitul">
    <w:name w:val="Subtitle"/>
    <w:basedOn w:val="Normlny"/>
    <w:link w:val="PodtitulChar"/>
    <w:uiPriority w:val="99"/>
    <w:qFormat/>
    <w:rsid w:val="00744685"/>
    <w:pPr>
      <w:jc w:val="center"/>
    </w:pPr>
    <w:rPr>
      <w:rFonts w:ascii="Cambria" w:hAnsi="Cambria"/>
    </w:rPr>
  </w:style>
  <w:style w:type="character" w:customStyle="1" w:styleId="PodtitulChar">
    <w:name w:val="Podtitul Char"/>
    <w:basedOn w:val="Predvolenpsmoodseku"/>
    <w:link w:val="Podtitul"/>
    <w:uiPriority w:val="99"/>
    <w:rsid w:val="00744685"/>
    <w:rPr>
      <w:rFonts w:ascii="Cambria" w:eastAsia="Times New Roman" w:hAnsi="Cambria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4226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textovprepojenie">
    <w:name w:val="Hyperlink"/>
    <w:uiPriority w:val="99"/>
    <w:rsid w:val="00A15B04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7642F2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434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any">
    <w:name w:val="page number"/>
    <w:uiPriority w:val="99"/>
    <w:rsid w:val="005B1C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DD43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38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38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3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38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DD438F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243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243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2434"/>
    <w:rPr>
      <w:vertAlign w:val="superscript"/>
    </w:rPr>
  </w:style>
  <w:style w:type="character" w:styleId="Jemnodkaz">
    <w:name w:val="Subtle Reference"/>
    <w:uiPriority w:val="31"/>
    <w:qFormat/>
    <w:rsid w:val="006C2434"/>
    <w:rPr>
      <w:rFonts w:ascii="Wingdings" w:eastAsia="Wingdings" w:hAnsi="Wingdings"/>
      <w:b/>
      <w:color w:val="FF0000"/>
    </w:rPr>
  </w:style>
  <w:style w:type="character" w:styleId="Nevyrieenzmienka">
    <w:name w:val="Unresolved Mention"/>
    <w:basedOn w:val="Predvolenpsmoodseku"/>
    <w:uiPriority w:val="99"/>
    <w:semiHidden/>
    <w:unhideWhenUsed/>
    <w:rsid w:val="00F71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ilna-akreditac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ilna-akreditaci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 2: Skúšobné laboratórium časť 1</vt:lpstr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 2: Skúšobné laboratórium časť 1</dc:title>
  <dc:subject/>
  <dc:creator>Janka Szabová</dc:creator>
  <cp:keywords/>
  <dc:description/>
  <cp:lastModifiedBy>Juraj Randus</cp:lastModifiedBy>
  <cp:revision>3</cp:revision>
  <dcterms:created xsi:type="dcterms:W3CDTF">2024-05-21T07:08:00Z</dcterms:created>
  <dcterms:modified xsi:type="dcterms:W3CDTF">2024-05-24T09:28:00Z</dcterms:modified>
</cp:coreProperties>
</file>